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44BB29" w14:textId="77777777" w:rsidR="00387CA4" w:rsidRDefault="00387CA4">
      <w:pPr>
        <w:ind w:left="-1701"/>
        <w:jc w:val="center"/>
        <w:rPr>
          <w:i/>
        </w:rPr>
      </w:pPr>
      <w:bookmarkStart w:id="0" w:name="_GoBack"/>
      <w:bookmarkEnd w:id="0"/>
    </w:p>
    <w:p w14:paraId="79CCE57D" w14:textId="77777777" w:rsidR="00387CA4" w:rsidRDefault="00387CA4">
      <w:pPr>
        <w:jc w:val="center"/>
        <w:rPr>
          <w:i/>
        </w:rPr>
      </w:pPr>
    </w:p>
    <w:p w14:paraId="42090BCF" w14:textId="77777777" w:rsidR="003776BB" w:rsidRPr="00855915" w:rsidRDefault="003776BB" w:rsidP="003776BB">
      <w:pPr>
        <w:widowControl w:val="0"/>
        <w:autoSpaceDE w:val="0"/>
        <w:autoSpaceDN w:val="0"/>
        <w:jc w:val="center"/>
        <w:rPr>
          <w:b/>
          <w:bCs/>
          <w:sz w:val="32"/>
          <w:szCs w:val="32"/>
          <w:vertAlign w:val="superscript"/>
          <w:lang w:eastAsia="ru-RU" w:bidi="ru-RU"/>
        </w:rPr>
      </w:pPr>
      <w:r w:rsidRPr="00855915">
        <w:rPr>
          <w:b/>
          <w:bCs/>
          <w:sz w:val="32"/>
          <w:szCs w:val="32"/>
          <w:vertAlign w:val="superscript"/>
          <w:lang w:eastAsia="ru-RU" w:bidi="ru-RU"/>
        </w:rPr>
        <w:t>Федеральное государственное бюджетное образовательное учреждение</w:t>
      </w:r>
    </w:p>
    <w:p w14:paraId="7016D68B" w14:textId="77777777" w:rsidR="003776BB" w:rsidRPr="00855915" w:rsidRDefault="003776BB" w:rsidP="003776BB">
      <w:pPr>
        <w:widowControl w:val="0"/>
        <w:autoSpaceDE w:val="0"/>
        <w:autoSpaceDN w:val="0"/>
        <w:jc w:val="center"/>
        <w:rPr>
          <w:b/>
          <w:bCs/>
          <w:sz w:val="32"/>
          <w:szCs w:val="32"/>
          <w:vertAlign w:val="superscript"/>
          <w:lang w:eastAsia="ru-RU" w:bidi="ru-RU"/>
        </w:rPr>
      </w:pPr>
      <w:r w:rsidRPr="00855915">
        <w:rPr>
          <w:b/>
          <w:bCs/>
          <w:sz w:val="32"/>
          <w:szCs w:val="32"/>
          <w:vertAlign w:val="superscript"/>
          <w:lang w:eastAsia="ru-RU" w:bidi="ru-RU"/>
        </w:rPr>
        <w:t xml:space="preserve"> высшего образования</w:t>
      </w:r>
    </w:p>
    <w:p w14:paraId="3731843D" w14:textId="77777777" w:rsidR="003776BB" w:rsidRPr="00855915" w:rsidRDefault="003776BB" w:rsidP="003776BB">
      <w:pPr>
        <w:widowControl w:val="0"/>
        <w:autoSpaceDE w:val="0"/>
        <w:autoSpaceDN w:val="0"/>
        <w:jc w:val="center"/>
        <w:rPr>
          <w:b/>
          <w:bCs/>
          <w:sz w:val="32"/>
          <w:szCs w:val="32"/>
          <w:vertAlign w:val="superscript"/>
          <w:lang w:eastAsia="ru-RU" w:bidi="ru-RU"/>
        </w:rPr>
      </w:pPr>
      <w:r w:rsidRPr="00855915">
        <w:rPr>
          <w:b/>
          <w:bCs/>
          <w:sz w:val="32"/>
          <w:szCs w:val="32"/>
          <w:vertAlign w:val="superscript"/>
          <w:lang w:eastAsia="ru-RU" w:bidi="ru-RU"/>
        </w:rPr>
        <w:t>Московский государственный институт культуры</w:t>
      </w:r>
    </w:p>
    <w:p w14:paraId="01AAE7D0" w14:textId="77777777" w:rsidR="003776BB" w:rsidRPr="00855915" w:rsidRDefault="003776BB" w:rsidP="003776BB">
      <w:pPr>
        <w:widowControl w:val="0"/>
        <w:autoSpaceDE w:val="0"/>
        <w:autoSpaceDN w:val="0"/>
        <w:adjustRightInd w:val="0"/>
        <w:jc w:val="center"/>
        <w:rPr>
          <w:b/>
          <w:bCs/>
          <w:lang w:eastAsia="ru-RU" w:bidi="ru-RU"/>
        </w:rPr>
      </w:pPr>
    </w:p>
    <w:p w14:paraId="148BCD43" w14:textId="77777777" w:rsidR="003776BB" w:rsidRPr="00855915" w:rsidRDefault="003776BB" w:rsidP="003776BB">
      <w:pPr>
        <w:widowControl w:val="0"/>
        <w:autoSpaceDE w:val="0"/>
        <w:autoSpaceDN w:val="0"/>
        <w:adjustRightInd w:val="0"/>
        <w:jc w:val="center"/>
        <w:rPr>
          <w:b/>
          <w:bCs/>
          <w:lang w:eastAsia="ru-RU" w:bidi="ru-RU"/>
        </w:rPr>
      </w:pPr>
    </w:p>
    <w:p w14:paraId="524E4DBF" w14:textId="77777777" w:rsidR="003776BB" w:rsidRPr="00855915" w:rsidRDefault="003776BB" w:rsidP="003776BB">
      <w:pPr>
        <w:widowControl w:val="0"/>
        <w:autoSpaceDE w:val="0"/>
        <w:autoSpaceDN w:val="0"/>
        <w:adjustRightInd w:val="0"/>
        <w:rPr>
          <w:b/>
          <w:bCs/>
          <w:lang w:eastAsia="ru-RU" w:bidi="ru-RU"/>
        </w:rPr>
      </w:pPr>
    </w:p>
    <w:p w14:paraId="21097107" w14:textId="77777777" w:rsidR="003776BB" w:rsidRPr="00855915" w:rsidRDefault="003776BB" w:rsidP="003776BB">
      <w:pPr>
        <w:widowControl w:val="0"/>
        <w:autoSpaceDE w:val="0"/>
        <w:autoSpaceDN w:val="0"/>
        <w:adjustRightInd w:val="0"/>
        <w:jc w:val="center"/>
        <w:rPr>
          <w:b/>
          <w:bCs/>
          <w:lang w:eastAsia="ru-RU" w:bidi="ru-RU"/>
        </w:rPr>
      </w:pPr>
    </w:p>
    <w:p w14:paraId="0241EED1" w14:textId="77777777" w:rsidR="003776BB" w:rsidRPr="00855915" w:rsidRDefault="003776BB" w:rsidP="003776BB">
      <w:pPr>
        <w:widowControl w:val="0"/>
        <w:autoSpaceDE w:val="0"/>
        <w:autoSpaceDN w:val="0"/>
        <w:adjustRightInd w:val="0"/>
        <w:ind w:right="773"/>
        <w:jc w:val="center"/>
        <w:rPr>
          <w:b/>
          <w:bCs/>
          <w:lang w:eastAsia="ru-RU" w:bidi="ru-RU"/>
        </w:rPr>
      </w:pPr>
    </w:p>
    <w:p w14:paraId="3673702A" w14:textId="77777777" w:rsidR="003776BB" w:rsidRPr="00855915" w:rsidRDefault="003776BB" w:rsidP="003776BB">
      <w:pPr>
        <w:widowControl w:val="0"/>
        <w:autoSpaceDE w:val="0"/>
        <w:autoSpaceDN w:val="0"/>
        <w:adjustRightInd w:val="0"/>
        <w:ind w:right="773"/>
        <w:jc w:val="right"/>
        <w:rPr>
          <w:b/>
          <w:bCs/>
          <w:lang w:eastAsia="ru-RU" w:bidi="ru-RU"/>
        </w:rPr>
      </w:pPr>
      <w:r w:rsidRPr="00855915">
        <w:rPr>
          <w:b/>
          <w:bCs/>
          <w:lang w:eastAsia="ru-RU" w:bidi="ru-RU"/>
        </w:rPr>
        <w:t>УТВЕРЖДЕНО:</w:t>
      </w:r>
    </w:p>
    <w:p w14:paraId="05A2C37F" w14:textId="77777777" w:rsidR="003776BB" w:rsidRPr="00855915" w:rsidRDefault="003776BB" w:rsidP="003776BB">
      <w:pPr>
        <w:widowControl w:val="0"/>
        <w:autoSpaceDE w:val="0"/>
        <w:autoSpaceDN w:val="0"/>
        <w:adjustRightInd w:val="0"/>
        <w:ind w:right="773"/>
        <w:jc w:val="right"/>
        <w:rPr>
          <w:b/>
          <w:bCs/>
          <w:lang w:eastAsia="ru-RU" w:bidi="ru-RU"/>
        </w:rPr>
      </w:pPr>
      <w:r w:rsidRPr="00855915">
        <w:rPr>
          <w:b/>
          <w:bCs/>
          <w:lang w:eastAsia="ru-RU" w:bidi="ru-RU"/>
        </w:rPr>
        <w:t>Председатель УМС</w:t>
      </w:r>
    </w:p>
    <w:p w14:paraId="50328726" w14:textId="77777777" w:rsidR="003776BB" w:rsidRPr="00855915" w:rsidRDefault="003776BB" w:rsidP="003776BB">
      <w:pPr>
        <w:widowControl w:val="0"/>
        <w:autoSpaceDE w:val="0"/>
        <w:autoSpaceDN w:val="0"/>
        <w:adjustRightInd w:val="0"/>
        <w:ind w:right="773"/>
        <w:jc w:val="right"/>
        <w:rPr>
          <w:b/>
          <w:bCs/>
          <w:lang w:eastAsia="ru-RU" w:bidi="ru-RU"/>
        </w:rPr>
      </w:pPr>
      <w:r w:rsidRPr="00855915">
        <w:rPr>
          <w:b/>
          <w:bCs/>
          <w:lang w:eastAsia="ru-RU" w:bidi="ru-RU"/>
        </w:rPr>
        <w:t>Театрально-режиссерского</w:t>
      </w:r>
    </w:p>
    <w:p w14:paraId="3D77967F" w14:textId="77777777" w:rsidR="003776BB" w:rsidRPr="00855915" w:rsidRDefault="003776BB" w:rsidP="003776BB">
      <w:pPr>
        <w:widowControl w:val="0"/>
        <w:autoSpaceDE w:val="0"/>
        <w:autoSpaceDN w:val="0"/>
        <w:adjustRightInd w:val="0"/>
        <w:ind w:right="773"/>
        <w:jc w:val="right"/>
        <w:rPr>
          <w:b/>
          <w:bCs/>
          <w:lang w:eastAsia="ru-RU" w:bidi="ru-RU"/>
        </w:rPr>
      </w:pPr>
      <w:r w:rsidRPr="00855915">
        <w:rPr>
          <w:b/>
          <w:bCs/>
          <w:lang w:eastAsia="ru-RU" w:bidi="ru-RU"/>
        </w:rPr>
        <w:t xml:space="preserve"> факультета</w:t>
      </w:r>
    </w:p>
    <w:p w14:paraId="2FD549E0" w14:textId="77777777" w:rsidR="003776BB" w:rsidRPr="00855915" w:rsidRDefault="003776BB" w:rsidP="003776BB">
      <w:pPr>
        <w:widowControl w:val="0"/>
        <w:autoSpaceDE w:val="0"/>
        <w:autoSpaceDN w:val="0"/>
        <w:adjustRightInd w:val="0"/>
        <w:ind w:right="773"/>
        <w:jc w:val="right"/>
        <w:rPr>
          <w:b/>
          <w:bCs/>
          <w:lang w:eastAsia="ru-RU" w:bidi="ru-RU"/>
        </w:rPr>
      </w:pPr>
      <w:r w:rsidRPr="00855915">
        <w:rPr>
          <w:b/>
          <w:bCs/>
          <w:lang w:eastAsia="ru-RU" w:bidi="ru-RU"/>
        </w:rPr>
        <w:t>Королев В.В.</w:t>
      </w:r>
    </w:p>
    <w:p w14:paraId="247FD1A5" w14:textId="77777777" w:rsidR="003776BB" w:rsidRPr="00855915" w:rsidRDefault="003776BB" w:rsidP="003776BB">
      <w:pPr>
        <w:widowControl w:val="0"/>
        <w:autoSpaceDE w:val="0"/>
        <w:autoSpaceDN w:val="0"/>
        <w:rPr>
          <w:b/>
          <w:bCs/>
          <w:lang w:bidi="ru-RU"/>
        </w:rPr>
      </w:pPr>
    </w:p>
    <w:p w14:paraId="648B0C35" w14:textId="77777777" w:rsidR="00387CA4" w:rsidRDefault="00387CA4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14:paraId="45604A03" w14:textId="77777777" w:rsidR="00387CA4" w:rsidRDefault="00387CA4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14:paraId="1A042497" w14:textId="77777777" w:rsidR="00387CA4" w:rsidRDefault="00387CA4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14:paraId="2BFC83FB" w14:textId="77777777" w:rsidR="00387CA4" w:rsidRDefault="00387CA4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14:paraId="116006D5" w14:textId="77777777" w:rsidR="00387CA4" w:rsidRDefault="00387CA4">
      <w:pPr>
        <w:pBdr>
          <w:top w:val="nil"/>
          <w:left w:val="nil"/>
          <w:bottom w:val="nil"/>
          <w:right w:val="nil"/>
          <w:between w:val="nil"/>
        </w:pBdr>
        <w:ind w:right="27"/>
        <w:rPr>
          <w:b/>
          <w:bCs/>
          <w:lang w:eastAsia="ru-RU"/>
        </w:rPr>
      </w:pPr>
    </w:p>
    <w:p w14:paraId="2BF2DA45" w14:textId="77777777" w:rsidR="00387CA4" w:rsidRDefault="00703EA1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lang w:eastAsia="ru-RU"/>
        </w:rPr>
      </w:pPr>
      <w:r>
        <w:rPr>
          <w:b/>
          <w:bCs/>
          <w:smallCaps/>
          <w:lang w:eastAsia="ru-RU"/>
        </w:rPr>
        <w:t xml:space="preserve">ФОНД ОЦЕНОЧНЫХ СРЕДСТВ </w:t>
      </w:r>
      <w:r w:rsidR="001038E8">
        <w:rPr>
          <w:b/>
          <w:bCs/>
          <w:smallCaps/>
          <w:lang w:eastAsia="ru-RU"/>
        </w:rPr>
        <w:t>ДИСЦИПЛИНЫ (МОДУЛЯ)</w:t>
      </w:r>
      <w:r w:rsidR="001038E8">
        <w:rPr>
          <w:b/>
          <w:bCs/>
          <w:smallCaps/>
          <w:lang w:eastAsia="ru-RU"/>
        </w:rPr>
        <w:br/>
      </w:r>
    </w:p>
    <w:tbl>
      <w:tblPr>
        <w:tblW w:w="7585" w:type="dxa"/>
        <w:jc w:val="center"/>
        <w:tblLook w:val="04A0" w:firstRow="1" w:lastRow="0" w:firstColumn="1" w:lastColumn="0" w:noHBand="0" w:noVBand="1"/>
      </w:tblPr>
      <w:tblGrid>
        <w:gridCol w:w="7585"/>
      </w:tblGrid>
      <w:tr w:rsidR="00387CA4" w14:paraId="52561E40" w14:textId="77777777">
        <w:trPr>
          <w:jc w:val="center"/>
        </w:trPr>
        <w:tc>
          <w:tcPr>
            <w:tcW w:w="7585" w:type="dxa"/>
            <w:shd w:val="clear" w:color="auto" w:fill="auto"/>
          </w:tcPr>
          <w:p w14:paraId="1EAC4815" w14:textId="77777777" w:rsidR="00387CA4" w:rsidRDefault="001038E8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b/>
                <w:smallCaps/>
                <w:kern w:val="1"/>
                <w:sz w:val="28"/>
                <w:szCs w:val="28"/>
              </w:rPr>
            </w:pPr>
            <w:r>
              <w:rPr>
                <w:b/>
                <w:smallCaps/>
                <w:kern w:val="1"/>
                <w:sz w:val="28"/>
                <w:szCs w:val="28"/>
              </w:rPr>
              <w:t>Звукозапись в студии</w:t>
            </w:r>
          </w:p>
        </w:tc>
      </w:tr>
    </w:tbl>
    <w:p w14:paraId="4CD3682C" w14:textId="77777777" w:rsidR="00387CA4" w:rsidRDefault="001038E8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vertAlign w:val="superscript"/>
          <w:lang w:eastAsia="ru-RU"/>
        </w:rPr>
      </w:pPr>
      <w:r>
        <w:rPr>
          <w:b/>
          <w:bCs/>
          <w:smallCaps/>
          <w:lang w:eastAsia="ru-RU"/>
        </w:rPr>
        <w:br/>
      </w:r>
      <w:proofErr w:type="gramStart"/>
      <w:r>
        <w:rPr>
          <w:b/>
          <w:bCs/>
          <w:vertAlign w:val="superscript"/>
          <w:lang w:eastAsia="ru-RU"/>
        </w:rPr>
        <w:t>(наименование дисциплины (модуля)</w:t>
      </w:r>
      <w:proofErr w:type="gramEnd"/>
    </w:p>
    <w:p w14:paraId="6550418A" w14:textId="77777777" w:rsidR="00387CA4" w:rsidRDefault="00387CA4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14:paraId="52EF3801" w14:textId="77777777" w:rsidR="00387CA4" w:rsidRDefault="00387CA4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14:paraId="3E445548" w14:textId="77777777" w:rsidR="00387CA4" w:rsidRDefault="00387CA4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14:paraId="5E88799B" w14:textId="77777777" w:rsidR="00387CA4" w:rsidRDefault="001038E8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Направление подготовки/специальности (код, наименование)</w:t>
      </w:r>
    </w:p>
    <w:p w14:paraId="34AE0FF8" w14:textId="77777777" w:rsidR="00387CA4" w:rsidRDefault="001038E8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</w:rPr>
        <w:t>51.05.01 Звукорежиссура культурно-массовых представлений и концертных программ</w:t>
      </w:r>
    </w:p>
    <w:p w14:paraId="14A75CB6" w14:textId="77777777" w:rsidR="00387CA4" w:rsidRDefault="00387CA4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14:paraId="739C6DC2" w14:textId="77777777" w:rsidR="00387CA4" w:rsidRDefault="001038E8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Профиль подготовки/специализация</w:t>
      </w:r>
    </w:p>
    <w:p w14:paraId="532B9BCB" w14:textId="77777777" w:rsidR="00387CA4" w:rsidRDefault="001038E8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</w:rPr>
        <w:t>Звукорежиссура зрелищных программ</w:t>
      </w:r>
    </w:p>
    <w:p w14:paraId="4B049F60" w14:textId="77777777" w:rsidR="00387CA4" w:rsidRDefault="00387CA4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14:paraId="0B62FD8B" w14:textId="77777777" w:rsidR="00387CA4" w:rsidRDefault="00387CA4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14:paraId="6FA584E6" w14:textId="77777777" w:rsidR="00387CA4" w:rsidRDefault="001038E8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Квалификация (степень) выпускника</w:t>
      </w:r>
    </w:p>
    <w:p w14:paraId="3BE86FBB" w14:textId="77777777" w:rsidR="00387CA4" w:rsidRDefault="001038E8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 xml:space="preserve">Специалист </w:t>
      </w:r>
    </w:p>
    <w:p w14:paraId="5F131C4B" w14:textId="77777777" w:rsidR="00387CA4" w:rsidRDefault="001038E8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jc w:val="center"/>
        <w:rPr>
          <w:b/>
          <w:bCs/>
          <w:vertAlign w:val="superscript"/>
          <w:lang w:eastAsia="ru-RU"/>
        </w:rPr>
      </w:pPr>
      <w:r>
        <w:rPr>
          <w:b/>
          <w:bCs/>
          <w:vertAlign w:val="superscript"/>
          <w:lang w:eastAsia="ru-RU"/>
        </w:rPr>
        <w:t>(бакалавр, магистр, специалист)</w:t>
      </w:r>
    </w:p>
    <w:p w14:paraId="7B314E65" w14:textId="77777777" w:rsidR="00387CA4" w:rsidRDefault="001038E8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 xml:space="preserve">Форма обучения </w:t>
      </w:r>
      <w:r>
        <w:rPr>
          <w:b/>
          <w:bCs/>
          <w:i/>
        </w:rPr>
        <w:t>очная</w:t>
      </w:r>
      <w:r>
        <w:rPr>
          <w:b/>
          <w:bCs/>
        </w:rPr>
        <w:t>, заочная</w:t>
      </w:r>
    </w:p>
    <w:p w14:paraId="2D998123" w14:textId="77777777" w:rsidR="00387CA4" w:rsidRDefault="00387CA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74FBECB6" w14:textId="77777777" w:rsidR="00387CA4" w:rsidRDefault="00387CA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7FB4E984" w14:textId="77777777" w:rsidR="00387CA4" w:rsidRDefault="00387CA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5A6F6044" w14:textId="77777777" w:rsidR="00387CA4" w:rsidRDefault="00387CA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7DCCFF85" w14:textId="77777777" w:rsidR="00387CA4" w:rsidRDefault="00387CA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3C7383F5" w14:textId="77777777" w:rsidR="00387CA4" w:rsidRDefault="00387CA4">
      <w:pPr>
        <w:pStyle w:val="a5"/>
        <w:jc w:val="center"/>
        <w:rPr>
          <w:rFonts w:ascii="Times New Roman" w:eastAsia="Times New Roman" w:hAnsi="Times New Roman"/>
          <w:b/>
          <w:bCs/>
          <w:color w:val="auto"/>
          <w:sz w:val="24"/>
          <w:szCs w:val="24"/>
          <w:lang w:eastAsia="ru-RU"/>
        </w:rPr>
      </w:pPr>
    </w:p>
    <w:p w14:paraId="369A248C" w14:textId="77777777" w:rsidR="00387CA4" w:rsidRDefault="00387CA4">
      <w:pPr>
        <w:pStyle w:val="a3"/>
        <w:widowControl w:val="0"/>
        <w:spacing w:before="4"/>
        <w:ind w:left="-1680"/>
        <w:jc w:val="left"/>
        <w:rPr>
          <w:b w:val="0"/>
          <w:bCs w:val="0"/>
          <w:smallCaps w:val="0"/>
          <w:sz w:val="17"/>
          <w:szCs w:val="28"/>
        </w:rPr>
      </w:pPr>
    </w:p>
    <w:p w14:paraId="5278E0D5" w14:textId="77777777" w:rsidR="00387CA4" w:rsidRDefault="00387CA4">
      <w:pPr>
        <w:sectPr w:rsidR="00387CA4">
          <w:endnotePr>
            <w:numFmt w:val="decimal"/>
          </w:endnotePr>
          <w:pgSz w:w="11906" w:h="16838"/>
          <w:pgMar w:top="1134" w:right="851" w:bottom="1134" w:left="1701" w:header="0" w:footer="709" w:gutter="0"/>
          <w:cols w:space="720"/>
        </w:sectPr>
      </w:pPr>
    </w:p>
    <w:p w14:paraId="02561A48" w14:textId="77777777" w:rsidR="00703EA1" w:rsidRPr="00C9688A" w:rsidRDefault="00703EA1" w:rsidP="00703EA1">
      <w:pPr>
        <w:pStyle w:val="a6"/>
        <w:ind w:left="360"/>
        <w:jc w:val="center"/>
        <w:rPr>
          <w:b/>
          <w:bCs/>
        </w:rPr>
      </w:pPr>
      <w:r w:rsidRPr="00C9688A">
        <w:rPr>
          <w:b/>
          <w:bCs/>
        </w:rPr>
        <w:lastRenderedPageBreak/>
        <w:t>Раздел 1. Перечень компетенций</w:t>
      </w:r>
    </w:p>
    <w:tbl>
      <w:tblPr>
        <w:tblW w:w="11057" w:type="dxa"/>
        <w:tblInd w:w="-128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702"/>
        <w:gridCol w:w="1134"/>
        <w:gridCol w:w="2835"/>
        <w:gridCol w:w="5386"/>
      </w:tblGrid>
      <w:tr w:rsidR="005546AF" w:rsidRPr="006F181E" w14:paraId="5BC10462" w14:textId="77777777" w:rsidTr="00F9297C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F4094F" w14:textId="77777777" w:rsidR="005546AF" w:rsidRPr="00286D18" w:rsidRDefault="005546AF" w:rsidP="00F9297C">
            <w:pPr>
              <w:rPr>
                <w:b/>
              </w:rPr>
            </w:pPr>
            <w:r w:rsidRPr="00286D18">
              <w:rPr>
                <w:b/>
              </w:rPr>
              <w:t>ОПК-2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5F671" w14:textId="77777777" w:rsidR="005546AF" w:rsidRPr="006F181E" w:rsidRDefault="005546AF" w:rsidP="00F9297C">
            <w:proofErr w:type="gramStart"/>
            <w:r w:rsidRPr="006F181E">
              <w:t>Способен</w:t>
            </w:r>
            <w:proofErr w:type="gramEnd"/>
            <w:r w:rsidRPr="006F181E">
              <w:t xml:space="preserve"> организовывать исследовательские, проектные и практические работы в области звукорежиссуры сценических искусств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BFF40" w14:textId="77777777" w:rsidR="005546AF" w:rsidRDefault="005546AF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D95CD5">
              <w:rPr>
                <w:sz w:val="24"/>
                <w:szCs w:val="24"/>
              </w:rPr>
              <w:t>ОПК-1.1</w:t>
            </w:r>
            <w:proofErr w:type="gramStart"/>
            <w:r w:rsidRPr="00D95CD5"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>З</w:t>
            </w:r>
            <w:proofErr w:type="gramEnd"/>
            <w:r w:rsidRPr="00187119">
              <w:rPr>
                <w:sz w:val="24"/>
                <w:szCs w:val="24"/>
              </w:rPr>
              <w:t xml:space="preserve">нает </w:t>
            </w:r>
            <w:r>
              <w:rPr>
                <w:sz w:val="24"/>
                <w:szCs w:val="24"/>
              </w:rPr>
              <w:t>т</w:t>
            </w:r>
            <w:r w:rsidRPr="00187119">
              <w:rPr>
                <w:sz w:val="24"/>
                <w:szCs w:val="24"/>
              </w:rPr>
              <w:t>еоретические и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>исторические основы, методы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>культурологии, категории и концепции,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 xml:space="preserve">связанные с изучением </w:t>
            </w:r>
            <w:r w:rsidRPr="006F181E">
              <w:rPr>
                <w:sz w:val="24"/>
                <w:szCs w:val="24"/>
              </w:rPr>
              <w:t>области звукорежиссуры сценических искусств</w:t>
            </w:r>
          </w:p>
          <w:p w14:paraId="509C2EEA" w14:textId="77777777" w:rsidR="005546AF" w:rsidRPr="00D95CD5" w:rsidRDefault="005546AF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B14BDD">
              <w:rPr>
                <w:sz w:val="24"/>
                <w:szCs w:val="24"/>
              </w:rPr>
              <w:t xml:space="preserve"> </w:t>
            </w:r>
          </w:p>
          <w:p w14:paraId="12C099BB" w14:textId="77777777" w:rsidR="005546AF" w:rsidRPr="00BF53A0" w:rsidRDefault="005546AF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D95CD5">
              <w:rPr>
                <w:sz w:val="24"/>
                <w:szCs w:val="24"/>
              </w:rPr>
              <w:t xml:space="preserve">ОПК-1.2 - </w:t>
            </w:r>
            <w:r w:rsidRPr="00187119">
              <w:rPr>
                <w:sz w:val="24"/>
                <w:szCs w:val="24"/>
              </w:rPr>
              <w:t>Умеет применять полученные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 xml:space="preserve">знания в области </w:t>
            </w:r>
            <w:r w:rsidRPr="006F181E">
              <w:rPr>
                <w:sz w:val="24"/>
                <w:szCs w:val="24"/>
              </w:rPr>
              <w:t>звукорежиссуры сценических искусств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D662CB" w14:textId="77777777" w:rsidR="005546AF" w:rsidRPr="001C7ED7" w:rsidRDefault="005546AF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Знать: </w:t>
            </w:r>
          </w:p>
          <w:p w14:paraId="1898C0A4" w14:textId="77777777" w:rsidR="005546AF" w:rsidRPr="001C7ED7" w:rsidRDefault="005546AF" w:rsidP="00F9297C">
            <w:pPr>
              <w:rPr>
                <w:bCs/>
              </w:rPr>
            </w:pPr>
            <w:r w:rsidRPr="001C7ED7">
              <w:rPr>
                <w:bCs/>
              </w:rPr>
              <w:t>Основы культуроведения; принципы, методики и технологии в области звукорежиссуры сценических искусств</w:t>
            </w:r>
          </w:p>
          <w:p w14:paraId="37232494" w14:textId="77777777" w:rsidR="005546AF" w:rsidRPr="001C7ED7" w:rsidRDefault="005546AF" w:rsidP="00F9297C">
            <w:pPr>
              <w:rPr>
                <w:bCs/>
              </w:rPr>
            </w:pPr>
          </w:p>
          <w:p w14:paraId="5A3F19CE" w14:textId="77777777" w:rsidR="005546AF" w:rsidRPr="001C7ED7" w:rsidRDefault="005546AF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Уметь: </w:t>
            </w:r>
          </w:p>
          <w:p w14:paraId="41CDDE16" w14:textId="77777777" w:rsidR="005546AF" w:rsidRPr="001C7ED7" w:rsidRDefault="005546AF" w:rsidP="00F9297C">
            <w:pPr>
              <w:rPr>
                <w:bCs/>
              </w:rPr>
            </w:pPr>
            <w:r w:rsidRPr="001C7ED7">
              <w:rPr>
                <w:bCs/>
              </w:rPr>
              <w:t>Участвовать в исследовательских и проектных работах в области звукорежиссуры сценических искусств. Собирать информацию с обращением к различным источникам, анализировать информацию; структурировать информацию; критически оценивать эффективность методов современной науки в конкретной исследовательской и социально - практической деятельности; высказывать суждение о целесообразности применения культурологических знаний в области звукорежиссуры сценических искусств</w:t>
            </w:r>
          </w:p>
          <w:p w14:paraId="11CDBB33" w14:textId="77777777" w:rsidR="005546AF" w:rsidRPr="001C7ED7" w:rsidRDefault="005546AF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Владеть: </w:t>
            </w:r>
          </w:p>
          <w:p w14:paraId="1C9358C3" w14:textId="77777777" w:rsidR="005546AF" w:rsidRPr="001C7ED7" w:rsidRDefault="005546AF" w:rsidP="00F9297C">
            <w:pPr>
              <w:rPr>
                <w:bCs/>
              </w:rPr>
            </w:pPr>
            <w:r w:rsidRPr="001C7ED7">
              <w:rPr>
                <w:bCs/>
              </w:rPr>
              <w:t>Основами анализа культурных форм, процессов, практик; навыками применения исследовательских и проектных методов в профессиональной сфере</w:t>
            </w:r>
            <w:proofErr w:type="gramStart"/>
            <w:r w:rsidRPr="001C7ED7">
              <w:rPr>
                <w:bCs/>
              </w:rPr>
              <w:t>.</w:t>
            </w:r>
            <w:proofErr w:type="gramEnd"/>
            <w:r w:rsidRPr="001C7ED7">
              <w:rPr>
                <w:bCs/>
              </w:rPr>
              <w:t xml:space="preserve"> - </w:t>
            </w:r>
            <w:proofErr w:type="gramStart"/>
            <w:r w:rsidRPr="001C7ED7">
              <w:rPr>
                <w:bCs/>
              </w:rPr>
              <w:t>н</w:t>
            </w:r>
            <w:proofErr w:type="gramEnd"/>
            <w:r w:rsidRPr="001C7ED7">
              <w:rPr>
                <w:bCs/>
              </w:rPr>
              <w:t>авыками сбора, обработки, анализа и обобщения информацию о приоритетных направлениях развития звукорежиссуры сценических искусств</w:t>
            </w:r>
          </w:p>
        </w:tc>
      </w:tr>
      <w:tr w:rsidR="005546AF" w:rsidRPr="006F181E" w14:paraId="26130EF5" w14:textId="77777777" w:rsidTr="00F9297C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D211C0" w14:textId="77777777" w:rsidR="005546AF" w:rsidRPr="00286D18" w:rsidRDefault="005546AF" w:rsidP="00F9297C">
            <w:pPr>
              <w:rPr>
                <w:b/>
              </w:rPr>
            </w:pPr>
            <w:r w:rsidRPr="00286D18">
              <w:rPr>
                <w:b/>
              </w:rPr>
              <w:t>ПК-2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FFA6AE" w14:textId="77777777" w:rsidR="005546AF" w:rsidRPr="006F181E" w:rsidRDefault="005546AF" w:rsidP="00F9297C">
            <w:proofErr w:type="gramStart"/>
            <w:r w:rsidRPr="006F181E">
              <w:t>Способен</w:t>
            </w:r>
            <w:proofErr w:type="gramEnd"/>
            <w:r w:rsidRPr="006F181E">
              <w:t xml:space="preserve"> осуществлять запись звукового ряда сценического произведения в области театрального, музыкально-театрального искусства, культурно-массовых представ</w:t>
            </w:r>
            <w:r w:rsidRPr="006F181E">
              <w:lastRenderedPageBreak/>
              <w:t>лений и концертных программ, спортивно-туристических программ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A0FF7" w14:textId="77777777" w:rsidR="005546AF" w:rsidRPr="00286D18" w:rsidRDefault="005546AF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lastRenderedPageBreak/>
              <w:t>ПК-2.</w:t>
            </w:r>
            <w:r>
              <w:rPr>
                <w:sz w:val="24"/>
                <w:szCs w:val="24"/>
              </w:rPr>
              <w:t xml:space="preserve">1. </w:t>
            </w:r>
            <w:r w:rsidRPr="00286D18">
              <w:rPr>
                <w:sz w:val="24"/>
                <w:szCs w:val="24"/>
              </w:rPr>
              <w:t>Знает:</w:t>
            </w:r>
          </w:p>
          <w:p w14:paraId="04335DC3" w14:textId="77777777" w:rsidR="005546AF" w:rsidRPr="006F181E" w:rsidRDefault="005546AF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>Технологии и инструментарий звукозаписи</w:t>
            </w:r>
          </w:p>
          <w:p w14:paraId="41A0ABF3" w14:textId="77777777" w:rsidR="005546AF" w:rsidRPr="00286D18" w:rsidRDefault="005546AF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4BF16643" w14:textId="77777777" w:rsidR="005546AF" w:rsidRPr="00286D18" w:rsidRDefault="005546AF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ПК-2.</w:t>
            </w:r>
            <w:r>
              <w:rPr>
                <w:sz w:val="24"/>
                <w:szCs w:val="24"/>
              </w:rPr>
              <w:t xml:space="preserve">2. </w:t>
            </w:r>
            <w:r w:rsidRPr="00286D18">
              <w:rPr>
                <w:sz w:val="24"/>
                <w:szCs w:val="24"/>
              </w:rPr>
              <w:t>Умеет:</w:t>
            </w:r>
          </w:p>
          <w:p w14:paraId="06ED0224" w14:textId="77777777" w:rsidR="005546AF" w:rsidRPr="00286D18" w:rsidRDefault="005546AF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>Пользоваться технологиями и оборудованием для звукозаписи</w:t>
            </w:r>
          </w:p>
          <w:p w14:paraId="4D77E4D6" w14:textId="77777777" w:rsidR="005546AF" w:rsidRPr="00286D18" w:rsidRDefault="005546AF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0B92C3B5" w14:textId="77777777" w:rsidR="005546AF" w:rsidRPr="00286D18" w:rsidRDefault="005546AF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ПК-2.</w:t>
            </w:r>
            <w:r>
              <w:rPr>
                <w:sz w:val="24"/>
                <w:szCs w:val="24"/>
              </w:rPr>
              <w:t xml:space="preserve">3. </w:t>
            </w:r>
            <w:r w:rsidRPr="00286D18">
              <w:rPr>
                <w:sz w:val="24"/>
                <w:szCs w:val="24"/>
              </w:rPr>
              <w:t>Владеет:</w:t>
            </w:r>
          </w:p>
          <w:p w14:paraId="186AA1B1" w14:textId="77777777" w:rsidR="005546AF" w:rsidRPr="006F181E" w:rsidRDefault="005546AF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7C2FB7">
              <w:rPr>
                <w:sz w:val="24"/>
                <w:szCs w:val="24"/>
              </w:rPr>
              <w:t>Приемами и технологиями</w:t>
            </w:r>
            <w:r w:rsidRPr="006F181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звукозаписи</w:t>
            </w:r>
            <w:r w:rsidRPr="006F181E">
              <w:rPr>
                <w:sz w:val="24"/>
                <w:szCs w:val="24"/>
              </w:rPr>
              <w:t xml:space="preserve"> сценических постановок, культурно-массовых программ, концертов</w:t>
            </w:r>
          </w:p>
          <w:p w14:paraId="4DC9B9D9" w14:textId="77777777" w:rsidR="005546AF" w:rsidRPr="006F181E" w:rsidRDefault="005546AF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EB9CA9" w14:textId="77777777" w:rsidR="005546AF" w:rsidRPr="001C7ED7" w:rsidRDefault="005546AF" w:rsidP="00F9297C">
            <w:pPr>
              <w:rPr>
                <w:bCs/>
              </w:rPr>
            </w:pPr>
            <w:r w:rsidRPr="001C7ED7">
              <w:rPr>
                <w:bCs/>
              </w:rPr>
              <w:t>Знать:</w:t>
            </w:r>
          </w:p>
          <w:p w14:paraId="3FE5EFA3" w14:textId="77777777" w:rsidR="005546AF" w:rsidRPr="001C7ED7" w:rsidRDefault="005546AF" w:rsidP="00F9297C">
            <w:pPr>
              <w:rPr>
                <w:bCs/>
              </w:rPr>
            </w:pPr>
            <w:r w:rsidRPr="001C7ED7">
              <w:rPr>
                <w:bCs/>
              </w:rPr>
              <w:t>– Акустические основы звукорежиссуры</w:t>
            </w:r>
          </w:p>
          <w:p w14:paraId="73271DCC" w14:textId="77777777" w:rsidR="005546AF" w:rsidRPr="001C7ED7" w:rsidRDefault="005546AF" w:rsidP="00F9297C">
            <w:pPr>
              <w:rPr>
                <w:bCs/>
              </w:rPr>
            </w:pPr>
            <w:r w:rsidRPr="001C7ED7">
              <w:rPr>
                <w:bCs/>
              </w:rPr>
              <w:t>– Музыкальную акустику</w:t>
            </w:r>
          </w:p>
          <w:p w14:paraId="3EAF164B" w14:textId="77777777" w:rsidR="005546AF" w:rsidRPr="001C7ED7" w:rsidRDefault="005546AF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</w:t>
            </w:r>
            <w:proofErr w:type="spellStart"/>
            <w:r w:rsidRPr="001C7ED7">
              <w:rPr>
                <w:bCs/>
              </w:rPr>
              <w:t>Психоакустику</w:t>
            </w:r>
            <w:proofErr w:type="spellEnd"/>
          </w:p>
          <w:p w14:paraId="5DF70666" w14:textId="77777777" w:rsidR="005546AF" w:rsidRPr="001C7ED7" w:rsidRDefault="005546AF" w:rsidP="00F9297C">
            <w:pPr>
              <w:rPr>
                <w:bCs/>
              </w:rPr>
            </w:pPr>
            <w:r w:rsidRPr="001C7ED7">
              <w:rPr>
                <w:bCs/>
              </w:rPr>
              <w:t>– Звуковое оборудование</w:t>
            </w:r>
          </w:p>
          <w:p w14:paraId="68BD5802" w14:textId="77777777" w:rsidR="005546AF" w:rsidRPr="001C7ED7" w:rsidRDefault="005546AF" w:rsidP="00F9297C">
            <w:pPr>
              <w:rPr>
                <w:bCs/>
              </w:rPr>
            </w:pPr>
            <w:r w:rsidRPr="001C7ED7">
              <w:rPr>
                <w:bCs/>
              </w:rPr>
              <w:t>– Физические основы звуковой электроники</w:t>
            </w:r>
          </w:p>
          <w:p w14:paraId="42E64694" w14:textId="77777777" w:rsidR="005546AF" w:rsidRPr="001C7ED7" w:rsidRDefault="005546AF" w:rsidP="00F9297C">
            <w:pPr>
              <w:rPr>
                <w:bCs/>
              </w:rPr>
            </w:pPr>
            <w:r w:rsidRPr="001C7ED7">
              <w:rPr>
                <w:bCs/>
              </w:rPr>
              <w:t>– Режиссуру и мастерство актера</w:t>
            </w:r>
          </w:p>
          <w:p w14:paraId="172E6D4A" w14:textId="77777777" w:rsidR="005546AF" w:rsidRPr="001C7ED7" w:rsidRDefault="005546AF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Звукозапись в студии </w:t>
            </w:r>
          </w:p>
          <w:p w14:paraId="6B237B55" w14:textId="77777777" w:rsidR="005546AF" w:rsidRPr="001C7ED7" w:rsidRDefault="005546AF" w:rsidP="00F9297C">
            <w:pPr>
              <w:rPr>
                <w:bCs/>
              </w:rPr>
            </w:pPr>
            <w:r w:rsidRPr="001C7ED7">
              <w:rPr>
                <w:bCs/>
              </w:rPr>
              <w:t>– Технику речи</w:t>
            </w:r>
          </w:p>
          <w:p w14:paraId="4B3F68B6" w14:textId="77777777" w:rsidR="005546AF" w:rsidRPr="001C7ED7" w:rsidRDefault="005546AF" w:rsidP="00F9297C">
            <w:pPr>
              <w:rPr>
                <w:bCs/>
              </w:rPr>
            </w:pPr>
            <w:r w:rsidRPr="001C7ED7">
              <w:rPr>
                <w:bCs/>
              </w:rPr>
              <w:t>– Слуховой анализ</w:t>
            </w:r>
          </w:p>
          <w:p w14:paraId="5AA0D945" w14:textId="77777777" w:rsidR="005546AF" w:rsidRPr="001C7ED7" w:rsidRDefault="005546AF" w:rsidP="00F9297C">
            <w:pPr>
              <w:rPr>
                <w:bCs/>
              </w:rPr>
            </w:pPr>
          </w:p>
          <w:p w14:paraId="67BC0D06" w14:textId="77777777" w:rsidR="005546AF" w:rsidRPr="001C7ED7" w:rsidRDefault="005546AF" w:rsidP="00F9297C">
            <w:pPr>
              <w:rPr>
                <w:bCs/>
              </w:rPr>
            </w:pPr>
            <w:r w:rsidRPr="001C7ED7">
              <w:rPr>
                <w:bCs/>
              </w:rPr>
              <w:t>Уметь:</w:t>
            </w:r>
          </w:p>
          <w:p w14:paraId="344C7AAB" w14:textId="77777777" w:rsidR="005546AF" w:rsidRPr="001C7ED7" w:rsidRDefault="005546AF" w:rsidP="00F9297C">
            <w:pPr>
              <w:rPr>
                <w:bCs/>
              </w:rPr>
            </w:pPr>
            <w:r w:rsidRPr="001C7ED7">
              <w:rPr>
                <w:bCs/>
              </w:rPr>
              <w:t>– Пользоваться инструкциями по эксплуатации приборов и читать коммутационные схемы.</w:t>
            </w:r>
          </w:p>
          <w:p w14:paraId="750AC3A4" w14:textId="77777777" w:rsidR="005546AF" w:rsidRPr="001C7ED7" w:rsidRDefault="005546AF" w:rsidP="00F9297C">
            <w:pPr>
              <w:rPr>
                <w:bCs/>
              </w:rPr>
            </w:pPr>
            <w:r w:rsidRPr="001C7ED7">
              <w:rPr>
                <w:bCs/>
              </w:rPr>
              <w:t>– Коммутировать и эксплуатировать совместно с инженерно-техническим персоналом студийное звуковое оборудование</w:t>
            </w:r>
          </w:p>
          <w:p w14:paraId="39005C65" w14:textId="77777777" w:rsidR="005546AF" w:rsidRPr="001C7ED7" w:rsidRDefault="005546AF" w:rsidP="00F9297C">
            <w:pPr>
              <w:rPr>
                <w:bCs/>
              </w:rPr>
            </w:pPr>
            <w:r w:rsidRPr="001C7ED7">
              <w:rPr>
                <w:bCs/>
              </w:rPr>
              <w:t>– Установить и подключить микрофоны согласно схеме расстановки</w:t>
            </w:r>
          </w:p>
          <w:p w14:paraId="5DE5653B" w14:textId="77777777" w:rsidR="005546AF" w:rsidRPr="001C7ED7" w:rsidRDefault="005546AF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Составлять </w:t>
            </w:r>
            <w:proofErr w:type="gramStart"/>
            <w:r w:rsidRPr="001C7ED7">
              <w:rPr>
                <w:bCs/>
              </w:rPr>
              <w:t>технический</w:t>
            </w:r>
            <w:proofErr w:type="gramEnd"/>
            <w:r w:rsidRPr="001C7ED7">
              <w:rPr>
                <w:bCs/>
              </w:rPr>
              <w:t xml:space="preserve"> райдер звукового оборудования</w:t>
            </w:r>
          </w:p>
          <w:p w14:paraId="446980C5" w14:textId="77777777" w:rsidR="005546AF" w:rsidRPr="001C7ED7" w:rsidRDefault="005546AF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Работать с мониторными, зальными и студийными микшерными (звукорежиссерскими) пультами, микрофонами, приборами обработки звука, использовать различные стереофонические </w:t>
            </w:r>
            <w:r w:rsidRPr="001C7ED7">
              <w:rPr>
                <w:bCs/>
              </w:rPr>
              <w:lastRenderedPageBreak/>
              <w:t>системы</w:t>
            </w:r>
          </w:p>
          <w:p w14:paraId="1E7DD478" w14:textId="77777777" w:rsidR="005546AF" w:rsidRPr="001C7ED7" w:rsidRDefault="005546AF" w:rsidP="00F9297C">
            <w:pPr>
              <w:rPr>
                <w:bCs/>
              </w:rPr>
            </w:pPr>
            <w:r w:rsidRPr="001C7ED7">
              <w:rPr>
                <w:bCs/>
              </w:rPr>
              <w:t>– Осуществлять процесс звукозаписи в студийных и внестудийных условиях</w:t>
            </w:r>
          </w:p>
          <w:p w14:paraId="5C4CBD55" w14:textId="77777777" w:rsidR="005546AF" w:rsidRPr="001C7ED7" w:rsidRDefault="005546AF" w:rsidP="00F9297C">
            <w:pPr>
              <w:rPr>
                <w:bCs/>
              </w:rPr>
            </w:pPr>
            <w:r w:rsidRPr="001C7ED7">
              <w:rPr>
                <w:bCs/>
              </w:rPr>
              <w:t>– Формировать и корректировать средствами звукового оборудования тембры составляющих звукового ряда сценического произведения</w:t>
            </w:r>
          </w:p>
          <w:p w14:paraId="0708597F" w14:textId="77777777" w:rsidR="005546AF" w:rsidRPr="001C7ED7" w:rsidRDefault="005546AF" w:rsidP="00F9297C">
            <w:pPr>
              <w:rPr>
                <w:bCs/>
              </w:rPr>
            </w:pPr>
            <w:r w:rsidRPr="001C7ED7">
              <w:rPr>
                <w:bCs/>
              </w:rPr>
              <w:t>– Осуществлять субъективный (слуховой) и объективный (технический) контроль звучания</w:t>
            </w:r>
          </w:p>
          <w:p w14:paraId="665E1B07" w14:textId="77777777" w:rsidR="005546AF" w:rsidRPr="001C7ED7" w:rsidRDefault="005546AF" w:rsidP="00F9297C">
            <w:pPr>
              <w:rPr>
                <w:bCs/>
              </w:rPr>
            </w:pPr>
          </w:p>
          <w:p w14:paraId="433FB6BB" w14:textId="77777777" w:rsidR="005546AF" w:rsidRPr="001C7ED7" w:rsidRDefault="005546AF" w:rsidP="00F9297C">
            <w:pPr>
              <w:rPr>
                <w:bCs/>
              </w:rPr>
            </w:pPr>
            <w:r w:rsidRPr="001C7ED7">
              <w:rPr>
                <w:bCs/>
              </w:rPr>
              <w:t>Владеть:</w:t>
            </w:r>
          </w:p>
          <w:p w14:paraId="7E51FFF1" w14:textId="77777777" w:rsidR="005546AF" w:rsidRPr="001C7ED7" w:rsidRDefault="005546AF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Приемами и технологиями создания комплекса </w:t>
            </w:r>
            <w:proofErr w:type="spellStart"/>
            <w:r w:rsidRPr="001C7ED7">
              <w:rPr>
                <w:bCs/>
              </w:rPr>
              <w:t>звукотехнических</w:t>
            </w:r>
            <w:proofErr w:type="spellEnd"/>
            <w:r w:rsidRPr="001C7ED7">
              <w:rPr>
                <w:bCs/>
              </w:rPr>
              <w:t xml:space="preserve"> средств, необходимых для проведения сценических постановок, культурно-массовых программ, концертов</w:t>
            </w:r>
          </w:p>
          <w:p w14:paraId="2AD4C2DA" w14:textId="77777777" w:rsidR="005546AF" w:rsidRPr="001C7ED7" w:rsidRDefault="005546AF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коммутации звукового оборудования</w:t>
            </w:r>
          </w:p>
          <w:p w14:paraId="3F43FA3D" w14:textId="77777777" w:rsidR="005546AF" w:rsidRPr="001C7ED7" w:rsidRDefault="005546AF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настройки звукового оборудования</w:t>
            </w:r>
          </w:p>
          <w:p w14:paraId="2DE3D638" w14:textId="77777777" w:rsidR="005546AF" w:rsidRPr="001C7ED7" w:rsidRDefault="005546AF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подбора микрофонов, составление схем расстановки микрофонов и работа со схемами расстановки микрофонов</w:t>
            </w:r>
          </w:p>
          <w:p w14:paraId="189DF6F1" w14:textId="77777777" w:rsidR="005546AF" w:rsidRPr="001C7ED7" w:rsidRDefault="005546AF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составления технического райдера звукового оборудования</w:t>
            </w:r>
          </w:p>
          <w:p w14:paraId="7F1731CC" w14:textId="77777777" w:rsidR="005546AF" w:rsidRPr="001C7ED7" w:rsidRDefault="005546AF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озвучивания и звукоусиления в закрытых помещениях и на открытых пространствах во время репетиций и выступлений (в зале и на сцене)</w:t>
            </w:r>
          </w:p>
          <w:p w14:paraId="37DE4C6E" w14:textId="77777777" w:rsidR="005546AF" w:rsidRPr="001C7ED7" w:rsidRDefault="005546AF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Приемами и технологиями обеспечения технического качества звукового ряда в процессе озвучивания </w:t>
            </w:r>
            <w:proofErr w:type="gramStart"/>
            <w:r w:rsidRPr="001C7ED7">
              <w:rPr>
                <w:bCs/>
              </w:rPr>
              <w:t>и(</w:t>
            </w:r>
            <w:proofErr w:type="gramEnd"/>
            <w:r w:rsidRPr="001C7ED7">
              <w:rPr>
                <w:bCs/>
              </w:rPr>
              <w:t>или) звукоусиления сценического произведения</w:t>
            </w:r>
          </w:p>
          <w:p w14:paraId="6626F266" w14:textId="77777777" w:rsidR="005546AF" w:rsidRPr="001C7ED7" w:rsidRDefault="005546AF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контроля работоспособности звукового сценического оборудования</w:t>
            </w:r>
          </w:p>
          <w:p w14:paraId="7F2E161B" w14:textId="77777777" w:rsidR="005546AF" w:rsidRPr="001C7ED7" w:rsidRDefault="005546AF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Приемами и технологиями субъективного (слухового) и объективного (технического) контроля звукового ряда сценического произведения </w:t>
            </w:r>
          </w:p>
        </w:tc>
      </w:tr>
      <w:tr w:rsidR="005546AF" w:rsidRPr="006F181E" w14:paraId="65F81FBF" w14:textId="77777777" w:rsidTr="00F9297C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19E4D" w14:textId="77777777" w:rsidR="005546AF" w:rsidRPr="00286D18" w:rsidRDefault="005546AF" w:rsidP="00F9297C">
            <w:pPr>
              <w:rPr>
                <w:b/>
              </w:rPr>
            </w:pPr>
            <w:r w:rsidRPr="00286D18">
              <w:rPr>
                <w:b/>
              </w:rPr>
              <w:lastRenderedPageBreak/>
              <w:t>ПК-3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2CCE2" w14:textId="77777777" w:rsidR="005546AF" w:rsidRPr="006F181E" w:rsidRDefault="005546AF" w:rsidP="00F9297C">
            <w:r w:rsidRPr="006F181E">
              <w:t xml:space="preserve">Способен осуществлять монтаж звукового ряда сценического произведения в области театрального, </w:t>
            </w:r>
            <w:r w:rsidRPr="006F181E">
              <w:lastRenderedPageBreak/>
              <w:t>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ADCEF" w14:textId="77777777" w:rsidR="005546AF" w:rsidRPr="00286D18" w:rsidRDefault="005546AF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lastRenderedPageBreak/>
              <w:t>ПК-3.</w:t>
            </w:r>
            <w:r>
              <w:rPr>
                <w:sz w:val="24"/>
                <w:szCs w:val="24"/>
              </w:rPr>
              <w:t xml:space="preserve">1. </w:t>
            </w:r>
            <w:r w:rsidRPr="00286D18">
              <w:rPr>
                <w:sz w:val="24"/>
                <w:szCs w:val="24"/>
              </w:rPr>
              <w:t>Знает:</w:t>
            </w:r>
          </w:p>
          <w:p w14:paraId="218A86B5" w14:textId="77777777" w:rsidR="005546AF" w:rsidRPr="006F181E" w:rsidRDefault="005546AF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Теорию и практику звукового монтажа</w:t>
            </w:r>
          </w:p>
          <w:p w14:paraId="5A5E84FA" w14:textId="77777777" w:rsidR="005546AF" w:rsidRPr="00286D18" w:rsidRDefault="005546AF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77203FA3" w14:textId="77777777" w:rsidR="005546AF" w:rsidRPr="00286D18" w:rsidRDefault="005546AF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ПК-3.</w:t>
            </w:r>
            <w:r>
              <w:rPr>
                <w:sz w:val="24"/>
                <w:szCs w:val="24"/>
              </w:rPr>
              <w:t xml:space="preserve">2. </w:t>
            </w:r>
            <w:r w:rsidRPr="00286D18">
              <w:rPr>
                <w:sz w:val="24"/>
                <w:szCs w:val="24"/>
              </w:rPr>
              <w:t>Умеет:</w:t>
            </w:r>
          </w:p>
          <w:p w14:paraId="2B3641BC" w14:textId="77777777" w:rsidR="005546AF" w:rsidRPr="006F181E" w:rsidRDefault="005546AF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Осуществлять монтаж речевых, шумовых, музыкальных фонограмм сценического произведения</w:t>
            </w:r>
          </w:p>
          <w:p w14:paraId="5B8483F7" w14:textId="77777777" w:rsidR="005546AF" w:rsidRPr="00286D18" w:rsidRDefault="005546AF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05C77D31" w14:textId="77777777" w:rsidR="005546AF" w:rsidRPr="00286D18" w:rsidRDefault="005546AF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ПК-3.</w:t>
            </w:r>
            <w:r>
              <w:rPr>
                <w:sz w:val="24"/>
                <w:szCs w:val="24"/>
              </w:rPr>
              <w:t xml:space="preserve">3. </w:t>
            </w:r>
            <w:r w:rsidRPr="00286D18">
              <w:rPr>
                <w:sz w:val="24"/>
                <w:szCs w:val="24"/>
              </w:rPr>
              <w:t>Владеет:</w:t>
            </w:r>
          </w:p>
          <w:p w14:paraId="511A67D6" w14:textId="77777777" w:rsidR="005546AF" w:rsidRPr="006F181E" w:rsidRDefault="005546AF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lastRenderedPageBreak/>
              <w:t xml:space="preserve">– </w:t>
            </w:r>
            <w:r w:rsidRPr="006F181E">
              <w:rPr>
                <w:sz w:val="24"/>
                <w:szCs w:val="24"/>
              </w:rPr>
              <w:t>Приемами и технологиями монтажа речевых, шумовых и музыкальных фонограмм сценического произведения</w:t>
            </w:r>
          </w:p>
          <w:p w14:paraId="7D0E6EEE" w14:textId="77777777" w:rsidR="005546AF" w:rsidRPr="006F181E" w:rsidRDefault="005546AF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C299C5" w14:textId="77777777" w:rsidR="005546AF" w:rsidRPr="001C7ED7" w:rsidRDefault="005546AF" w:rsidP="00F9297C">
            <w:pPr>
              <w:rPr>
                <w:bCs/>
              </w:rPr>
            </w:pPr>
            <w:r w:rsidRPr="001C7ED7">
              <w:rPr>
                <w:bCs/>
              </w:rPr>
              <w:lastRenderedPageBreak/>
              <w:t>Знать:</w:t>
            </w:r>
          </w:p>
          <w:p w14:paraId="1D91F768" w14:textId="77777777" w:rsidR="005546AF" w:rsidRPr="001C7ED7" w:rsidRDefault="005546AF" w:rsidP="00F9297C">
            <w:pPr>
              <w:rPr>
                <w:bCs/>
              </w:rPr>
            </w:pPr>
            <w:r w:rsidRPr="001C7ED7">
              <w:rPr>
                <w:bCs/>
              </w:rPr>
              <w:t>– Акустические основы звукорежиссуры</w:t>
            </w:r>
          </w:p>
          <w:p w14:paraId="03CD0649" w14:textId="77777777" w:rsidR="005546AF" w:rsidRPr="001C7ED7" w:rsidRDefault="005546AF" w:rsidP="00F9297C">
            <w:pPr>
              <w:rPr>
                <w:bCs/>
              </w:rPr>
            </w:pPr>
            <w:r w:rsidRPr="001C7ED7">
              <w:rPr>
                <w:bCs/>
              </w:rPr>
              <w:t>– Музыкальную акустику</w:t>
            </w:r>
          </w:p>
          <w:p w14:paraId="6B76C627" w14:textId="77777777" w:rsidR="005546AF" w:rsidRPr="001C7ED7" w:rsidRDefault="005546AF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</w:t>
            </w:r>
            <w:proofErr w:type="spellStart"/>
            <w:r w:rsidRPr="001C7ED7">
              <w:rPr>
                <w:bCs/>
              </w:rPr>
              <w:t>Психоакустику</w:t>
            </w:r>
            <w:proofErr w:type="spellEnd"/>
          </w:p>
          <w:p w14:paraId="469CC9BE" w14:textId="77777777" w:rsidR="005546AF" w:rsidRPr="001C7ED7" w:rsidRDefault="005546AF" w:rsidP="00F9297C">
            <w:pPr>
              <w:rPr>
                <w:bCs/>
              </w:rPr>
            </w:pPr>
            <w:r w:rsidRPr="001C7ED7">
              <w:rPr>
                <w:bCs/>
              </w:rPr>
              <w:t>– Звуковое оборудование</w:t>
            </w:r>
          </w:p>
          <w:p w14:paraId="07F4565E" w14:textId="77777777" w:rsidR="005546AF" w:rsidRPr="001C7ED7" w:rsidRDefault="005546AF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Цифровые </w:t>
            </w:r>
            <w:proofErr w:type="spellStart"/>
            <w:r w:rsidRPr="001C7ED7">
              <w:rPr>
                <w:bCs/>
              </w:rPr>
              <w:t>аудиотехнологии</w:t>
            </w:r>
            <w:proofErr w:type="spellEnd"/>
          </w:p>
          <w:p w14:paraId="43A20D8B" w14:textId="77777777" w:rsidR="005546AF" w:rsidRPr="001C7ED7" w:rsidRDefault="005546AF" w:rsidP="00F9297C">
            <w:pPr>
              <w:rPr>
                <w:bCs/>
              </w:rPr>
            </w:pPr>
            <w:r w:rsidRPr="001C7ED7">
              <w:rPr>
                <w:bCs/>
              </w:rPr>
              <w:t>– Слуховой анализ</w:t>
            </w:r>
          </w:p>
          <w:p w14:paraId="3AEE6C95" w14:textId="77777777" w:rsidR="005546AF" w:rsidRPr="001C7ED7" w:rsidRDefault="005546AF" w:rsidP="00F9297C">
            <w:pPr>
              <w:rPr>
                <w:bCs/>
              </w:rPr>
            </w:pPr>
            <w:r w:rsidRPr="001C7ED7">
              <w:rPr>
                <w:bCs/>
              </w:rPr>
              <w:t>– Звуковой дизайн</w:t>
            </w:r>
          </w:p>
          <w:p w14:paraId="67C856DC" w14:textId="77777777" w:rsidR="005546AF" w:rsidRPr="001C7ED7" w:rsidRDefault="005546AF" w:rsidP="00F9297C">
            <w:pPr>
              <w:rPr>
                <w:bCs/>
              </w:rPr>
            </w:pPr>
            <w:r w:rsidRPr="001C7ED7">
              <w:rPr>
                <w:bCs/>
              </w:rPr>
              <w:t>– Теорию и историю музыки</w:t>
            </w:r>
          </w:p>
          <w:p w14:paraId="0BB921BF" w14:textId="77777777" w:rsidR="005546AF" w:rsidRPr="001C7ED7" w:rsidRDefault="005546AF" w:rsidP="00F9297C">
            <w:pPr>
              <w:rPr>
                <w:bCs/>
              </w:rPr>
            </w:pPr>
            <w:r w:rsidRPr="001C7ED7">
              <w:rPr>
                <w:bCs/>
              </w:rPr>
              <w:t>– Музыкальную драматургию</w:t>
            </w:r>
          </w:p>
          <w:p w14:paraId="58505E79" w14:textId="77777777" w:rsidR="005546AF" w:rsidRPr="001C7ED7" w:rsidRDefault="005546AF" w:rsidP="00F9297C">
            <w:pPr>
              <w:rPr>
                <w:bCs/>
              </w:rPr>
            </w:pPr>
          </w:p>
          <w:p w14:paraId="1E4529BE" w14:textId="77777777" w:rsidR="005546AF" w:rsidRPr="001C7ED7" w:rsidRDefault="005546AF" w:rsidP="00F9297C">
            <w:pPr>
              <w:rPr>
                <w:bCs/>
              </w:rPr>
            </w:pPr>
            <w:r w:rsidRPr="001C7ED7">
              <w:rPr>
                <w:bCs/>
              </w:rPr>
              <w:t>Уметь:</w:t>
            </w:r>
          </w:p>
          <w:p w14:paraId="5E5F1312" w14:textId="77777777" w:rsidR="005546AF" w:rsidRPr="001C7ED7" w:rsidRDefault="005546AF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Пользоваться современными аппаратно-программными звуковыми комплексами, </w:t>
            </w:r>
            <w:r w:rsidRPr="001C7ED7">
              <w:rPr>
                <w:bCs/>
              </w:rPr>
              <w:lastRenderedPageBreak/>
              <w:t>применять программы монтажа и обработки звукового материала для создания звукового ряда сценического произведения</w:t>
            </w:r>
          </w:p>
          <w:p w14:paraId="006B8A76" w14:textId="77777777" w:rsidR="005546AF" w:rsidRPr="001C7ED7" w:rsidRDefault="005546AF" w:rsidP="00F9297C">
            <w:pPr>
              <w:rPr>
                <w:bCs/>
              </w:rPr>
            </w:pPr>
            <w:r w:rsidRPr="001C7ED7">
              <w:rPr>
                <w:bCs/>
              </w:rPr>
              <w:t>– Разрабатывать и реализовывать проект звукового дизайна сценического произведения</w:t>
            </w:r>
          </w:p>
          <w:p w14:paraId="38AB7A14" w14:textId="77777777" w:rsidR="005546AF" w:rsidRPr="001C7ED7" w:rsidRDefault="005546AF" w:rsidP="00F9297C">
            <w:pPr>
              <w:rPr>
                <w:bCs/>
              </w:rPr>
            </w:pPr>
            <w:r w:rsidRPr="001C7ED7">
              <w:rPr>
                <w:bCs/>
              </w:rPr>
              <w:t>– Осуществлять музыкальное и шумовое оформление сценического произведения</w:t>
            </w:r>
          </w:p>
          <w:p w14:paraId="2577275D" w14:textId="77777777" w:rsidR="005546AF" w:rsidRPr="001C7ED7" w:rsidRDefault="005546AF" w:rsidP="00F9297C">
            <w:pPr>
              <w:rPr>
                <w:bCs/>
              </w:rPr>
            </w:pPr>
            <w:r w:rsidRPr="001C7ED7">
              <w:rPr>
                <w:bCs/>
              </w:rPr>
              <w:t>– Осуществлять субъективный (слуховой) и объективный (технический) контроль звучания</w:t>
            </w:r>
          </w:p>
          <w:p w14:paraId="672DCE69" w14:textId="77777777" w:rsidR="005546AF" w:rsidRPr="001C7ED7" w:rsidRDefault="005546AF" w:rsidP="00F9297C">
            <w:pPr>
              <w:rPr>
                <w:bCs/>
              </w:rPr>
            </w:pPr>
            <w:r w:rsidRPr="001C7ED7">
              <w:rPr>
                <w:bCs/>
              </w:rPr>
              <w:t>– Проявлять креативность профессионального мышления</w:t>
            </w:r>
          </w:p>
          <w:p w14:paraId="635471C0" w14:textId="77777777" w:rsidR="005546AF" w:rsidRPr="001C7ED7" w:rsidRDefault="005546AF" w:rsidP="00F9297C">
            <w:pPr>
              <w:rPr>
                <w:bCs/>
              </w:rPr>
            </w:pPr>
          </w:p>
          <w:p w14:paraId="399CCA43" w14:textId="77777777" w:rsidR="005546AF" w:rsidRPr="001C7ED7" w:rsidRDefault="005546AF" w:rsidP="00F9297C">
            <w:pPr>
              <w:rPr>
                <w:bCs/>
              </w:rPr>
            </w:pPr>
            <w:r w:rsidRPr="001C7ED7">
              <w:rPr>
                <w:bCs/>
              </w:rPr>
              <w:t>Владеть:</w:t>
            </w:r>
          </w:p>
          <w:p w14:paraId="4F083B50" w14:textId="77777777" w:rsidR="005546AF" w:rsidRPr="001C7ED7" w:rsidRDefault="005546AF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подбора звукового материала для оформления сценического произведения</w:t>
            </w:r>
          </w:p>
          <w:p w14:paraId="09D85723" w14:textId="77777777" w:rsidR="005546AF" w:rsidRPr="001C7ED7" w:rsidRDefault="005546AF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музыкального и шумового оформления сценического произведения</w:t>
            </w:r>
          </w:p>
          <w:p w14:paraId="4B93A2D8" w14:textId="77777777" w:rsidR="005546AF" w:rsidRPr="001C7ED7" w:rsidRDefault="005546AF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осуществления звукового дизайна сценического произведения</w:t>
            </w:r>
          </w:p>
          <w:p w14:paraId="79DB1D18" w14:textId="77777777" w:rsidR="005546AF" w:rsidRPr="001C7ED7" w:rsidRDefault="005546AF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Приемами и технологиями </w:t>
            </w:r>
            <w:proofErr w:type="gramStart"/>
            <w:r w:rsidRPr="001C7ED7">
              <w:rPr>
                <w:bCs/>
              </w:rPr>
              <w:t>оценки качества звучания звукового ряда сценического произведения</w:t>
            </w:r>
            <w:proofErr w:type="gramEnd"/>
          </w:p>
        </w:tc>
      </w:tr>
      <w:tr w:rsidR="005546AF" w:rsidRPr="006F181E" w14:paraId="5F04128C" w14:textId="77777777" w:rsidTr="00F9297C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E6D04E" w14:textId="77777777" w:rsidR="005546AF" w:rsidRPr="00286D18" w:rsidRDefault="005546AF" w:rsidP="00F9297C">
            <w:pPr>
              <w:rPr>
                <w:b/>
              </w:rPr>
            </w:pPr>
            <w:r w:rsidRPr="00286D18">
              <w:rPr>
                <w:b/>
              </w:rPr>
              <w:lastRenderedPageBreak/>
              <w:t>ПК-4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D22C16" w14:textId="77777777" w:rsidR="005546AF" w:rsidRPr="006F181E" w:rsidRDefault="005546AF" w:rsidP="00F9297C">
            <w:proofErr w:type="gramStart"/>
            <w:r w:rsidRPr="006F181E">
              <w:t>Способен</w:t>
            </w:r>
            <w:proofErr w:type="gramEnd"/>
            <w:r w:rsidRPr="006F181E">
              <w:t xml:space="preserve"> создавать художественное звучание сценического произведения в области театрального, музыкально-театрального искусства, культурно-массовых представлений и концертных </w:t>
            </w:r>
            <w:r w:rsidRPr="006F181E">
              <w:lastRenderedPageBreak/>
              <w:t>программ, спортивно-туристических программ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20343" w14:textId="77777777" w:rsidR="005546AF" w:rsidRPr="00286D18" w:rsidRDefault="005546AF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lastRenderedPageBreak/>
              <w:t>ПК-4.</w:t>
            </w:r>
            <w:r>
              <w:rPr>
                <w:sz w:val="24"/>
                <w:szCs w:val="24"/>
              </w:rPr>
              <w:t xml:space="preserve">1. </w:t>
            </w:r>
            <w:r w:rsidRPr="00286D18">
              <w:rPr>
                <w:sz w:val="24"/>
                <w:szCs w:val="24"/>
              </w:rPr>
              <w:t>Знает:</w:t>
            </w:r>
          </w:p>
          <w:p w14:paraId="4F73EED1" w14:textId="77777777" w:rsidR="005546AF" w:rsidRPr="006F181E" w:rsidRDefault="005546AF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основные понятия, принципы и технологические процессы формирования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 </w:t>
            </w:r>
          </w:p>
          <w:p w14:paraId="2D9D9AB9" w14:textId="77777777" w:rsidR="005546AF" w:rsidRDefault="005546AF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12457A09" w14:textId="77777777" w:rsidR="005546AF" w:rsidRPr="00286D18" w:rsidRDefault="005546AF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2. </w:t>
            </w:r>
            <w:r w:rsidRPr="00286D18">
              <w:rPr>
                <w:sz w:val="24"/>
                <w:szCs w:val="24"/>
              </w:rPr>
              <w:t>Умеет:</w:t>
            </w:r>
          </w:p>
          <w:p w14:paraId="0E67620C" w14:textId="77777777" w:rsidR="005546AF" w:rsidRPr="006F181E" w:rsidRDefault="005546AF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Разрабатывать совместно с режиссером </w:t>
            </w:r>
            <w:proofErr w:type="gramStart"/>
            <w:r w:rsidRPr="006F181E">
              <w:rPr>
                <w:sz w:val="24"/>
                <w:szCs w:val="24"/>
              </w:rPr>
              <w:t>и(</w:t>
            </w:r>
            <w:proofErr w:type="gramEnd"/>
            <w:r w:rsidRPr="006F181E">
              <w:rPr>
                <w:sz w:val="24"/>
                <w:szCs w:val="24"/>
              </w:rPr>
              <w:t>или) продюсером концепцию звукового ряда сценического произведения</w:t>
            </w:r>
          </w:p>
          <w:p w14:paraId="2F29115F" w14:textId="77777777" w:rsidR="005546AF" w:rsidRPr="006F181E" w:rsidRDefault="005546AF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558C2707" w14:textId="77777777" w:rsidR="005546AF" w:rsidRPr="00286D18" w:rsidRDefault="005546AF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lastRenderedPageBreak/>
              <w:t>ПК-4.</w:t>
            </w:r>
            <w:r>
              <w:rPr>
                <w:sz w:val="24"/>
                <w:szCs w:val="24"/>
              </w:rPr>
              <w:t xml:space="preserve">3. </w:t>
            </w:r>
            <w:r w:rsidRPr="00286D18">
              <w:rPr>
                <w:sz w:val="24"/>
                <w:szCs w:val="24"/>
              </w:rPr>
              <w:t>Владеет:</w:t>
            </w:r>
          </w:p>
          <w:p w14:paraId="7CC21640" w14:textId="77777777" w:rsidR="005546AF" w:rsidRPr="006F181E" w:rsidRDefault="005546AF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Приемами и технологиями создания звукового ряда сценического произведения</w:t>
            </w:r>
          </w:p>
          <w:p w14:paraId="3CDC85DE" w14:textId="77777777" w:rsidR="005546AF" w:rsidRPr="006F181E" w:rsidRDefault="005546AF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086FC9" w14:textId="77777777" w:rsidR="005546AF" w:rsidRPr="001C7ED7" w:rsidRDefault="005546AF" w:rsidP="00F9297C">
            <w:pPr>
              <w:rPr>
                <w:bCs/>
              </w:rPr>
            </w:pPr>
            <w:r w:rsidRPr="001C7ED7">
              <w:rPr>
                <w:bCs/>
              </w:rPr>
              <w:lastRenderedPageBreak/>
              <w:t>Знать:</w:t>
            </w:r>
          </w:p>
          <w:p w14:paraId="25B55F91" w14:textId="77777777" w:rsidR="005546AF" w:rsidRPr="001C7ED7" w:rsidRDefault="005546AF" w:rsidP="00F9297C">
            <w:pPr>
              <w:rPr>
                <w:bCs/>
              </w:rPr>
            </w:pPr>
            <w:r w:rsidRPr="001C7ED7">
              <w:rPr>
                <w:bCs/>
              </w:rPr>
              <w:t>– Акустические основы звукорежиссуры</w:t>
            </w:r>
          </w:p>
          <w:p w14:paraId="3A2006BB" w14:textId="77777777" w:rsidR="005546AF" w:rsidRPr="001C7ED7" w:rsidRDefault="005546AF" w:rsidP="00F9297C">
            <w:pPr>
              <w:rPr>
                <w:bCs/>
              </w:rPr>
            </w:pPr>
            <w:r w:rsidRPr="001C7ED7">
              <w:rPr>
                <w:bCs/>
              </w:rPr>
              <w:t>– Музыкальную акустику</w:t>
            </w:r>
          </w:p>
          <w:p w14:paraId="79AF1197" w14:textId="77777777" w:rsidR="005546AF" w:rsidRPr="001C7ED7" w:rsidRDefault="005546AF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</w:t>
            </w:r>
            <w:proofErr w:type="spellStart"/>
            <w:r w:rsidRPr="001C7ED7">
              <w:rPr>
                <w:bCs/>
              </w:rPr>
              <w:t>Психоакустику</w:t>
            </w:r>
            <w:proofErr w:type="spellEnd"/>
          </w:p>
          <w:p w14:paraId="4C42D001" w14:textId="77777777" w:rsidR="005546AF" w:rsidRPr="001C7ED7" w:rsidRDefault="005546AF" w:rsidP="00F9297C">
            <w:pPr>
              <w:rPr>
                <w:bCs/>
              </w:rPr>
            </w:pPr>
            <w:r w:rsidRPr="001C7ED7">
              <w:rPr>
                <w:bCs/>
              </w:rPr>
              <w:t>– Звуковое оборудование</w:t>
            </w:r>
          </w:p>
          <w:p w14:paraId="3A32A3D6" w14:textId="77777777" w:rsidR="005546AF" w:rsidRPr="001C7ED7" w:rsidRDefault="005546AF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Цифровые </w:t>
            </w:r>
            <w:proofErr w:type="spellStart"/>
            <w:r w:rsidRPr="001C7ED7">
              <w:rPr>
                <w:bCs/>
              </w:rPr>
              <w:t>аудиотехнологии</w:t>
            </w:r>
            <w:proofErr w:type="spellEnd"/>
          </w:p>
          <w:p w14:paraId="43C40AAE" w14:textId="77777777" w:rsidR="005546AF" w:rsidRPr="001C7ED7" w:rsidRDefault="005546AF" w:rsidP="00F9297C">
            <w:pPr>
              <w:rPr>
                <w:bCs/>
              </w:rPr>
            </w:pPr>
            <w:r w:rsidRPr="001C7ED7">
              <w:rPr>
                <w:bCs/>
              </w:rPr>
              <w:t>– Слуховой анализ</w:t>
            </w:r>
          </w:p>
          <w:p w14:paraId="52DA890E" w14:textId="77777777" w:rsidR="005546AF" w:rsidRPr="001C7ED7" w:rsidRDefault="005546AF" w:rsidP="00F9297C">
            <w:pPr>
              <w:rPr>
                <w:bCs/>
              </w:rPr>
            </w:pPr>
            <w:r w:rsidRPr="001C7ED7">
              <w:rPr>
                <w:bCs/>
              </w:rPr>
              <w:t>– Звуковой дизайн</w:t>
            </w:r>
          </w:p>
          <w:p w14:paraId="24C8C1BE" w14:textId="77777777" w:rsidR="005546AF" w:rsidRPr="001C7ED7" w:rsidRDefault="005546AF" w:rsidP="00F9297C">
            <w:pPr>
              <w:rPr>
                <w:bCs/>
              </w:rPr>
            </w:pPr>
            <w:r w:rsidRPr="001C7ED7">
              <w:rPr>
                <w:bCs/>
              </w:rPr>
              <w:t>– Теорию и историю музыки</w:t>
            </w:r>
          </w:p>
          <w:p w14:paraId="44BD5FD4" w14:textId="77777777" w:rsidR="005546AF" w:rsidRPr="001C7ED7" w:rsidRDefault="005546AF" w:rsidP="00F9297C">
            <w:pPr>
              <w:rPr>
                <w:bCs/>
              </w:rPr>
            </w:pPr>
            <w:r w:rsidRPr="001C7ED7">
              <w:rPr>
                <w:bCs/>
              </w:rPr>
              <w:t>– Музыкальную драматургию</w:t>
            </w:r>
          </w:p>
          <w:p w14:paraId="30121EA2" w14:textId="77777777" w:rsidR="005546AF" w:rsidRPr="001C7ED7" w:rsidRDefault="005546AF" w:rsidP="00F9297C">
            <w:pPr>
              <w:rPr>
                <w:bCs/>
              </w:rPr>
            </w:pPr>
            <w:r w:rsidRPr="001C7ED7">
              <w:rPr>
                <w:bCs/>
              </w:rPr>
              <w:t>– Массовую музыкальную культуру</w:t>
            </w:r>
          </w:p>
          <w:p w14:paraId="422E05CB" w14:textId="77777777" w:rsidR="005546AF" w:rsidRPr="001C7ED7" w:rsidRDefault="005546AF" w:rsidP="00F9297C">
            <w:pPr>
              <w:rPr>
                <w:bCs/>
              </w:rPr>
            </w:pPr>
            <w:r w:rsidRPr="001C7ED7">
              <w:rPr>
                <w:bCs/>
              </w:rPr>
              <w:t>– Современные проблемы создания и использования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  <w:p w14:paraId="7AA10785" w14:textId="77777777" w:rsidR="005546AF" w:rsidRPr="001C7ED7" w:rsidRDefault="005546AF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 </w:t>
            </w:r>
          </w:p>
          <w:p w14:paraId="0EAA8429" w14:textId="77777777" w:rsidR="005546AF" w:rsidRPr="001C7ED7" w:rsidRDefault="005546AF" w:rsidP="00F9297C">
            <w:pPr>
              <w:rPr>
                <w:bCs/>
              </w:rPr>
            </w:pPr>
            <w:r w:rsidRPr="001C7ED7">
              <w:rPr>
                <w:bCs/>
              </w:rPr>
              <w:t>Уметь:</w:t>
            </w:r>
          </w:p>
          <w:p w14:paraId="3E9CE2B3" w14:textId="77777777" w:rsidR="005546AF" w:rsidRPr="001C7ED7" w:rsidRDefault="005546AF" w:rsidP="00F9297C">
            <w:pPr>
              <w:rPr>
                <w:bCs/>
              </w:rPr>
            </w:pPr>
            <w:proofErr w:type="gramStart"/>
            <w:r w:rsidRPr="001C7ED7">
              <w:rPr>
                <w:bCs/>
              </w:rPr>
              <w:t>– Создавать необходимый динамический и частотный баланс звукового ряда, а также пространственное впечатление, соответствующие художественному замыслу сценического произведения</w:t>
            </w:r>
            <w:proofErr w:type="gramEnd"/>
          </w:p>
          <w:p w14:paraId="23B1C3A6" w14:textId="77777777" w:rsidR="005546AF" w:rsidRPr="001C7ED7" w:rsidRDefault="005546AF" w:rsidP="00F9297C">
            <w:pPr>
              <w:rPr>
                <w:bCs/>
              </w:rPr>
            </w:pPr>
            <w:r w:rsidRPr="001C7ED7">
              <w:rPr>
                <w:bCs/>
              </w:rPr>
              <w:t>– Ориентироваться в видах, направлениях, жанрах и стилях в искусстве.</w:t>
            </w:r>
          </w:p>
          <w:p w14:paraId="75AB69E1" w14:textId="77777777" w:rsidR="005546AF" w:rsidRPr="001C7ED7" w:rsidRDefault="005546AF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Создавать финальный звуковой ряд сценического произведения из имеющихся </w:t>
            </w:r>
            <w:r w:rsidRPr="001C7ED7">
              <w:rPr>
                <w:bCs/>
              </w:rPr>
              <w:lastRenderedPageBreak/>
              <w:t>звуковых компонент</w:t>
            </w:r>
          </w:p>
          <w:p w14:paraId="4C09CDE1" w14:textId="77777777" w:rsidR="005546AF" w:rsidRPr="001C7ED7" w:rsidRDefault="005546AF" w:rsidP="00F9297C">
            <w:pPr>
              <w:rPr>
                <w:bCs/>
              </w:rPr>
            </w:pPr>
          </w:p>
          <w:p w14:paraId="2F2C155E" w14:textId="77777777" w:rsidR="005546AF" w:rsidRPr="001C7ED7" w:rsidRDefault="005546AF" w:rsidP="00F9297C">
            <w:pPr>
              <w:rPr>
                <w:bCs/>
              </w:rPr>
            </w:pPr>
            <w:r w:rsidRPr="001C7ED7">
              <w:rPr>
                <w:bCs/>
              </w:rPr>
              <w:t>Владеть:</w:t>
            </w:r>
          </w:p>
          <w:p w14:paraId="493C8ED0" w14:textId="77777777" w:rsidR="005546AF" w:rsidRPr="001C7ED7" w:rsidRDefault="005546AF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разработки совместно с режиссером (продюсером) концепции звукового решения сценического произведения</w:t>
            </w:r>
          </w:p>
          <w:p w14:paraId="333FAF55" w14:textId="77777777" w:rsidR="005546AF" w:rsidRPr="001C7ED7" w:rsidRDefault="005546AF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трансляции звукового ряда сценического произведения на высоком техническом и художественном уровне</w:t>
            </w:r>
          </w:p>
          <w:p w14:paraId="2D362DB1" w14:textId="77777777" w:rsidR="005546AF" w:rsidRPr="001C7ED7" w:rsidRDefault="005546AF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контроля качества звукового ряда сценического произведения</w:t>
            </w:r>
          </w:p>
          <w:p w14:paraId="1283A2AA" w14:textId="77777777" w:rsidR="005546AF" w:rsidRPr="001C7ED7" w:rsidRDefault="005546AF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оценки качества звукового ряда сценического произведения</w:t>
            </w:r>
          </w:p>
        </w:tc>
      </w:tr>
      <w:tr w:rsidR="005546AF" w:rsidRPr="006F181E" w14:paraId="1C6155FF" w14:textId="77777777" w:rsidTr="00F9297C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4866F1" w14:textId="77777777" w:rsidR="005546AF" w:rsidRPr="00286D18" w:rsidRDefault="005546AF" w:rsidP="00F9297C">
            <w:pPr>
              <w:rPr>
                <w:b/>
              </w:rPr>
            </w:pPr>
            <w:r w:rsidRPr="00286D18">
              <w:rPr>
                <w:b/>
              </w:rPr>
              <w:lastRenderedPageBreak/>
              <w:t>ПК-7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A1FC7A" w14:textId="77777777" w:rsidR="005546AF" w:rsidRPr="006F181E" w:rsidRDefault="005546AF" w:rsidP="00F9297C">
            <w:r w:rsidRPr="006F181E">
              <w:t xml:space="preserve">Способен осуществлять отслеживание тенденций в области звукорежиссуры сценических искусств и внедрение новых технологий их звукоусиления </w:t>
            </w:r>
            <w:proofErr w:type="gramStart"/>
            <w:r w:rsidRPr="006F181E">
              <w:t>и(</w:t>
            </w:r>
            <w:proofErr w:type="gramEnd"/>
            <w:r w:rsidRPr="006F181E">
              <w:t>или) озвучивания, звукозаписи, монтажа, сведения и экспертной оценки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F8E65" w14:textId="77777777" w:rsidR="005546AF" w:rsidRPr="00286D18" w:rsidRDefault="005546AF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ПК-7.</w:t>
            </w:r>
            <w:r>
              <w:rPr>
                <w:sz w:val="24"/>
                <w:szCs w:val="24"/>
              </w:rPr>
              <w:t xml:space="preserve">1. </w:t>
            </w:r>
            <w:r w:rsidRPr="00286D18">
              <w:rPr>
                <w:sz w:val="24"/>
                <w:szCs w:val="24"/>
              </w:rPr>
              <w:t>Знает:</w:t>
            </w:r>
          </w:p>
          <w:p w14:paraId="5FE66366" w14:textId="77777777" w:rsidR="005546AF" w:rsidRPr="006F181E" w:rsidRDefault="005546AF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Современные </w:t>
            </w:r>
            <w:r w:rsidRPr="006F181E">
              <w:rPr>
                <w:sz w:val="24"/>
                <w:szCs w:val="24"/>
              </w:rPr>
              <w:t>тенденции формирования и развития звукорежиссуры сценических искусств</w:t>
            </w:r>
          </w:p>
          <w:p w14:paraId="24802E6D" w14:textId="77777777" w:rsidR="005546AF" w:rsidRPr="00286D18" w:rsidRDefault="005546AF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6481D46D" w14:textId="77777777" w:rsidR="005546AF" w:rsidRPr="00286D18" w:rsidRDefault="005546AF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ПК-7.</w:t>
            </w:r>
            <w:r>
              <w:rPr>
                <w:sz w:val="24"/>
                <w:szCs w:val="24"/>
              </w:rPr>
              <w:t xml:space="preserve">2. </w:t>
            </w:r>
            <w:r w:rsidRPr="00286D18">
              <w:rPr>
                <w:sz w:val="24"/>
                <w:szCs w:val="24"/>
              </w:rPr>
              <w:t>Умеет:</w:t>
            </w:r>
          </w:p>
          <w:p w14:paraId="63BF48B7" w14:textId="77777777" w:rsidR="005546AF" w:rsidRPr="006F181E" w:rsidRDefault="005546AF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Использовать информацию о новинках </w:t>
            </w:r>
            <w:proofErr w:type="spellStart"/>
            <w:r w:rsidRPr="006F181E">
              <w:rPr>
                <w:sz w:val="24"/>
                <w:szCs w:val="24"/>
              </w:rPr>
              <w:t>звукотехнического</w:t>
            </w:r>
            <w:proofErr w:type="spellEnd"/>
            <w:r w:rsidRPr="006F181E">
              <w:rPr>
                <w:sz w:val="24"/>
                <w:szCs w:val="24"/>
              </w:rPr>
              <w:t xml:space="preserve"> оборудования и программного обеспечения для решения творческих задач</w:t>
            </w:r>
          </w:p>
          <w:p w14:paraId="3C557CA2" w14:textId="77777777" w:rsidR="005546AF" w:rsidRPr="00286D18" w:rsidRDefault="005546AF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369B18C3" w14:textId="77777777" w:rsidR="005546AF" w:rsidRPr="00286D18" w:rsidRDefault="005546AF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ПК-7.</w:t>
            </w:r>
            <w:r>
              <w:rPr>
                <w:sz w:val="24"/>
                <w:szCs w:val="24"/>
              </w:rPr>
              <w:t xml:space="preserve">3. </w:t>
            </w:r>
            <w:r w:rsidRPr="00286D18">
              <w:rPr>
                <w:sz w:val="24"/>
                <w:szCs w:val="24"/>
              </w:rPr>
              <w:t>Владеет:</w:t>
            </w:r>
          </w:p>
          <w:p w14:paraId="7711B65F" w14:textId="77777777" w:rsidR="005546AF" w:rsidRPr="006F181E" w:rsidRDefault="005546AF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Способностью и готовностью к </w:t>
            </w:r>
            <w:r w:rsidRPr="006F181E">
              <w:rPr>
                <w:sz w:val="24"/>
                <w:szCs w:val="24"/>
              </w:rPr>
              <w:t>отслеживанию тенденций в области звукорежиссуры сценических искусств и внедрению новых технологий звукозаписи, звукоусиления и озвучивания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E49ED" w14:textId="77777777" w:rsidR="005546AF" w:rsidRPr="001C7ED7" w:rsidRDefault="005546AF" w:rsidP="00F9297C">
            <w:pPr>
              <w:rPr>
                <w:bCs/>
              </w:rPr>
            </w:pPr>
            <w:r w:rsidRPr="001C7ED7">
              <w:rPr>
                <w:bCs/>
              </w:rPr>
              <w:t>Знать:</w:t>
            </w:r>
          </w:p>
          <w:p w14:paraId="56B70D32" w14:textId="77777777" w:rsidR="005546AF" w:rsidRPr="001C7ED7" w:rsidRDefault="005546AF" w:rsidP="00F9297C">
            <w:pPr>
              <w:rPr>
                <w:bCs/>
              </w:rPr>
            </w:pPr>
            <w:r w:rsidRPr="001C7ED7">
              <w:rPr>
                <w:bCs/>
              </w:rPr>
              <w:t>– Современные тенденции формирования и развития звукорежиссуры сценических искусств</w:t>
            </w:r>
          </w:p>
          <w:p w14:paraId="478219FF" w14:textId="77777777" w:rsidR="005546AF" w:rsidRPr="001C7ED7" w:rsidRDefault="005546AF" w:rsidP="00F9297C">
            <w:pPr>
              <w:rPr>
                <w:bCs/>
              </w:rPr>
            </w:pPr>
            <w:r w:rsidRPr="001C7ED7">
              <w:rPr>
                <w:bCs/>
              </w:rPr>
              <w:t>– Новые техники и технологии звукозаписи, звукоусиления и озвучивания</w:t>
            </w:r>
          </w:p>
          <w:p w14:paraId="652C1584" w14:textId="77777777" w:rsidR="005546AF" w:rsidRPr="001C7ED7" w:rsidRDefault="005546AF" w:rsidP="00F9297C">
            <w:pPr>
              <w:rPr>
                <w:bCs/>
              </w:rPr>
            </w:pPr>
          </w:p>
          <w:p w14:paraId="67424689" w14:textId="77777777" w:rsidR="005546AF" w:rsidRPr="001C7ED7" w:rsidRDefault="005546AF" w:rsidP="00F9297C">
            <w:pPr>
              <w:rPr>
                <w:bCs/>
              </w:rPr>
            </w:pPr>
            <w:r w:rsidRPr="001C7ED7">
              <w:rPr>
                <w:bCs/>
              </w:rPr>
              <w:t>Уметь:</w:t>
            </w:r>
          </w:p>
          <w:p w14:paraId="7498F0F3" w14:textId="77777777" w:rsidR="005546AF" w:rsidRPr="001C7ED7" w:rsidRDefault="005546AF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Использовать информацию о новинках </w:t>
            </w:r>
            <w:proofErr w:type="spellStart"/>
            <w:r w:rsidRPr="001C7ED7">
              <w:rPr>
                <w:bCs/>
              </w:rPr>
              <w:t>звукотехнического</w:t>
            </w:r>
            <w:proofErr w:type="spellEnd"/>
            <w:r w:rsidRPr="001C7ED7">
              <w:rPr>
                <w:bCs/>
              </w:rPr>
              <w:t xml:space="preserve"> оборудования и программного обеспечения для решения творческих задач</w:t>
            </w:r>
          </w:p>
          <w:p w14:paraId="2A608BCC" w14:textId="77777777" w:rsidR="005546AF" w:rsidRPr="001C7ED7" w:rsidRDefault="005546AF" w:rsidP="00F9297C">
            <w:pPr>
              <w:rPr>
                <w:bCs/>
              </w:rPr>
            </w:pPr>
            <w:r w:rsidRPr="001C7ED7">
              <w:rPr>
                <w:bCs/>
              </w:rPr>
              <w:t>– Проявлять креативность профессионального мышления</w:t>
            </w:r>
          </w:p>
          <w:p w14:paraId="54DFCBC7" w14:textId="77777777" w:rsidR="005546AF" w:rsidRPr="001C7ED7" w:rsidRDefault="005546AF" w:rsidP="00F9297C">
            <w:pPr>
              <w:rPr>
                <w:bCs/>
              </w:rPr>
            </w:pPr>
          </w:p>
          <w:p w14:paraId="289973C0" w14:textId="77777777" w:rsidR="005546AF" w:rsidRPr="001C7ED7" w:rsidRDefault="005546AF" w:rsidP="00F9297C">
            <w:pPr>
              <w:rPr>
                <w:bCs/>
              </w:rPr>
            </w:pPr>
            <w:r w:rsidRPr="001C7ED7">
              <w:rPr>
                <w:bCs/>
              </w:rPr>
              <w:t>Владеть:</w:t>
            </w:r>
          </w:p>
          <w:p w14:paraId="21FA5A27" w14:textId="77777777" w:rsidR="005546AF" w:rsidRPr="001C7ED7" w:rsidRDefault="005546AF" w:rsidP="00F9297C">
            <w:pPr>
              <w:rPr>
                <w:bCs/>
              </w:rPr>
            </w:pPr>
            <w:r w:rsidRPr="001C7ED7">
              <w:rPr>
                <w:bCs/>
              </w:rPr>
              <w:t>– Способностью и готовностью к отслеживанию тенденций в области звукорежиссуры сценических искусств и внедрению новых технологий звукозаписи, звукоусиления и озвучивания</w:t>
            </w:r>
          </w:p>
        </w:tc>
      </w:tr>
    </w:tbl>
    <w:p w14:paraId="771C1516" w14:textId="77777777" w:rsidR="00387CA4" w:rsidRDefault="00387CA4">
      <w:pPr>
        <w:jc w:val="center"/>
        <w:rPr>
          <w:i/>
        </w:rPr>
      </w:pPr>
    </w:p>
    <w:p w14:paraId="0B61D5E5" w14:textId="77777777" w:rsidR="00387CA4" w:rsidRDefault="00387CA4">
      <w:pPr>
        <w:rPr>
          <w:i/>
        </w:rPr>
      </w:pPr>
    </w:p>
    <w:p w14:paraId="4357710E" w14:textId="77777777" w:rsidR="00387CA4" w:rsidRDefault="00387CA4">
      <w:pPr>
        <w:rPr>
          <w:b/>
          <w:bCs/>
          <w:sz w:val="26"/>
          <w:szCs w:val="26"/>
        </w:rPr>
      </w:pPr>
    </w:p>
    <w:p w14:paraId="0C990F24" w14:textId="77777777" w:rsidR="00703EA1" w:rsidRPr="001919E7" w:rsidRDefault="00703EA1" w:rsidP="00703EA1">
      <w:pPr>
        <w:autoSpaceDE w:val="0"/>
        <w:autoSpaceDN w:val="0"/>
        <w:adjustRightInd w:val="0"/>
        <w:jc w:val="center"/>
        <w:rPr>
          <w:color w:val="000000"/>
          <w:lang w:bidi="mr-IN"/>
        </w:rPr>
      </w:pPr>
      <w:r w:rsidRPr="001919E7">
        <w:rPr>
          <w:b/>
          <w:lang w:eastAsia="en-US"/>
        </w:rPr>
        <w:t>Раздел 2. Типовые и оригинальные контрольные задания</w:t>
      </w:r>
    </w:p>
    <w:p w14:paraId="66E67E84" w14:textId="77777777" w:rsidR="00703EA1" w:rsidRPr="001919E7" w:rsidRDefault="00703EA1" w:rsidP="00703EA1">
      <w:pPr>
        <w:autoSpaceDE w:val="0"/>
        <w:autoSpaceDN w:val="0"/>
        <w:adjustRightInd w:val="0"/>
        <w:jc w:val="center"/>
        <w:rPr>
          <w:b/>
        </w:rPr>
      </w:pPr>
      <w:bookmarkStart w:id="1" w:name="_Hlk89194545"/>
      <w:r w:rsidRPr="001919E7">
        <w:rPr>
          <w:b/>
        </w:rPr>
        <w:lastRenderedPageBreak/>
        <w:t>2.1. Задания реконструктивного уровня:</w:t>
      </w:r>
    </w:p>
    <w:bookmarkEnd w:id="1"/>
    <w:p w14:paraId="33906EC3" w14:textId="77777777" w:rsidR="00703EA1" w:rsidRPr="001919E7" w:rsidRDefault="00703EA1" w:rsidP="00703EA1">
      <w:pPr>
        <w:autoSpaceDE w:val="0"/>
        <w:autoSpaceDN w:val="0"/>
        <w:adjustRightInd w:val="0"/>
        <w:rPr>
          <w:b/>
          <w:bCs/>
          <w:color w:val="000000"/>
          <w:lang w:bidi="mr-IN"/>
        </w:rPr>
      </w:pPr>
      <w:r w:rsidRPr="001919E7">
        <w:rPr>
          <w:b/>
        </w:rPr>
        <w:t xml:space="preserve">                          </w:t>
      </w:r>
    </w:p>
    <w:p w14:paraId="46F5FC64" w14:textId="77777777" w:rsidR="00703EA1" w:rsidRDefault="00703EA1" w:rsidP="00703EA1">
      <w:pPr>
        <w:jc w:val="center"/>
        <w:rPr>
          <w:b/>
          <w:bCs/>
        </w:rPr>
      </w:pPr>
      <w:r w:rsidRPr="001919E7">
        <w:rPr>
          <w:b/>
          <w:bCs/>
        </w:rPr>
        <w:t>Комплект тестовых заданий</w:t>
      </w:r>
    </w:p>
    <w:p w14:paraId="65E06217" w14:textId="77777777" w:rsidR="00703EA1" w:rsidRDefault="00703EA1" w:rsidP="00703EA1">
      <w:pPr>
        <w:jc w:val="center"/>
        <w:rPr>
          <w:b/>
          <w:bCs/>
        </w:rPr>
      </w:pPr>
    </w:p>
    <w:p w14:paraId="6C1FFD6B" w14:textId="77777777" w:rsidR="00703EA1" w:rsidRPr="00B06B91" w:rsidRDefault="00703EA1" w:rsidP="00703EA1">
      <w:pPr>
        <w:tabs>
          <w:tab w:val="left" w:pos="708"/>
        </w:tabs>
        <w:spacing w:before="60"/>
        <w:ind w:left="709" w:hanging="709"/>
        <w:jc w:val="center"/>
        <w:rPr>
          <w:b/>
          <w:sz w:val="28"/>
          <w:szCs w:val="28"/>
        </w:rPr>
      </w:pPr>
      <w:r w:rsidRPr="00B06B91">
        <w:rPr>
          <w:b/>
          <w:sz w:val="28"/>
          <w:szCs w:val="28"/>
        </w:rPr>
        <w:t>Тестовые задания</w:t>
      </w:r>
      <w:r>
        <w:rPr>
          <w:b/>
          <w:sz w:val="28"/>
          <w:szCs w:val="28"/>
        </w:rPr>
        <w:t xml:space="preserve"> (ПК-2, ПК-2, ПК-4)</w:t>
      </w:r>
    </w:p>
    <w:p w14:paraId="2249F5BF" w14:textId="77777777" w:rsidR="00703EA1" w:rsidRPr="00C9688A" w:rsidRDefault="00703EA1" w:rsidP="00703EA1"/>
    <w:p w14:paraId="0A656E3E" w14:textId="77777777" w:rsidR="00703EA1" w:rsidRDefault="00703EA1" w:rsidP="00703EA1">
      <w:pPr>
        <w:rPr>
          <w:b/>
        </w:rPr>
      </w:pPr>
    </w:p>
    <w:p w14:paraId="7042E96F" w14:textId="77777777" w:rsidR="00703EA1" w:rsidRDefault="00703EA1" w:rsidP="001038E8">
      <w:pPr>
        <w:widowControl w:val="0"/>
        <w:numPr>
          <w:ilvl w:val="0"/>
          <w:numId w:val="31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</w:rPr>
      </w:pPr>
      <w:r>
        <w:rPr>
          <w:rFonts w:ascii="HelveticaNeue-Bold" w:hAnsi="HelveticaNeue-Bold" w:cs="HelveticaNeue-Bold"/>
          <w:b/>
          <w:bCs/>
          <w:color w:val="000000"/>
        </w:rPr>
        <w:t>Единица измерения частоты звуковых колебаний:</w:t>
      </w:r>
    </w:p>
    <w:p w14:paraId="520227E8" w14:textId="77777777" w:rsidR="00703EA1" w:rsidRDefault="00703EA1" w:rsidP="001038E8">
      <w:pPr>
        <w:widowControl w:val="0"/>
        <w:numPr>
          <w:ilvl w:val="0"/>
          <w:numId w:val="1"/>
        </w:numPr>
        <w:tabs>
          <w:tab w:val="left" w:pos="20"/>
          <w:tab w:val="left" w:pos="360"/>
        </w:tabs>
        <w:autoSpaceDE w:val="0"/>
        <w:autoSpaceDN w:val="0"/>
        <w:adjustRightInd w:val="0"/>
        <w:ind w:left="926" w:hanging="927"/>
        <w:rPr>
          <w:rFonts w:ascii="HelveticaNeue" w:hAnsi="HelveticaNeue" w:cs="HelveticaNeue"/>
          <w:color w:val="000000"/>
        </w:rPr>
      </w:pPr>
      <w:r>
        <w:rPr>
          <w:rFonts w:ascii="HelveticaNeue" w:hAnsi="HelveticaNeue" w:cs="HelveticaNeue"/>
          <w:color w:val="000000"/>
        </w:rPr>
        <w:t>Децибел</w:t>
      </w:r>
    </w:p>
    <w:p w14:paraId="37C1CE5E" w14:textId="77777777" w:rsidR="00703EA1" w:rsidRDefault="00703EA1" w:rsidP="001038E8">
      <w:pPr>
        <w:widowControl w:val="0"/>
        <w:numPr>
          <w:ilvl w:val="0"/>
          <w:numId w:val="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Герц</w:t>
      </w:r>
    </w:p>
    <w:p w14:paraId="2116B2E2" w14:textId="77777777" w:rsidR="00703EA1" w:rsidRDefault="00703EA1" w:rsidP="001038E8">
      <w:pPr>
        <w:widowControl w:val="0"/>
        <w:numPr>
          <w:ilvl w:val="0"/>
          <w:numId w:val="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Ом</w:t>
      </w:r>
    </w:p>
    <w:p w14:paraId="7ED94D8E" w14:textId="77777777" w:rsidR="00703EA1" w:rsidRDefault="00703EA1" w:rsidP="001038E8">
      <w:pPr>
        <w:widowControl w:val="0"/>
        <w:numPr>
          <w:ilvl w:val="0"/>
          <w:numId w:val="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Вольт</w:t>
      </w:r>
    </w:p>
    <w:p w14:paraId="71814F66" w14:textId="77777777" w:rsidR="00703EA1" w:rsidRDefault="00703EA1" w:rsidP="001038E8">
      <w:pPr>
        <w:widowControl w:val="0"/>
        <w:numPr>
          <w:ilvl w:val="0"/>
          <w:numId w:val="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Ампер</w:t>
      </w:r>
    </w:p>
    <w:p w14:paraId="08CFDDFD" w14:textId="77777777" w:rsidR="00703EA1" w:rsidRDefault="00703EA1" w:rsidP="00703EA1">
      <w:pPr>
        <w:widowControl w:val="0"/>
        <w:autoSpaceDE w:val="0"/>
        <w:autoSpaceDN w:val="0"/>
        <w:adjustRightInd w:val="0"/>
        <w:ind w:firstLine="566"/>
        <w:rPr>
          <w:rFonts w:ascii="HelveticaNeue" w:hAnsi="HelveticaNeue" w:cs="HelveticaNeue"/>
          <w:color w:val="000000"/>
          <w:u w:color="000000"/>
        </w:rPr>
      </w:pPr>
    </w:p>
    <w:p w14:paraId="2983F5F9" w14:textId="77777777" w:rsidR="00703EA1" w:rsidRDefault="00703EA1" w:rsidP="001038E8">
      <w:pPr>
        <w:widowControl w:val="0"/>
        <w:numPr>
          <w:ilvl w:val="0"/>
          <w:numId w:val="32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Инфразвуком называется звук с частотой:</w:t>
      </w:r>
    </w:p>
    <w:p w14:paraId="46801ABD" w14:textId="77777777" w:rsidR="00703EA1" w:rsidRDefault="00703EA1" w:rsidP="001038E8">
      <w:pPr>
        <w:widowControl w:val="0"/>
        <w:numPr>
          <w:ilvl w:val="0"/>
          <w:numId w:val="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 xml:space="preserve">Ниже 50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Hz</w:t>
      </w:r>
      <w:proofErr w:type="spellEnd"/>
    </w:p>
    <w:p w14:paraId="3B8E90DD" w14:textId="77777777" w:rsidR="00703EA1" w:rsidRDefault="00703EA1" w:rsidP="001038E8">
      <w:pPr>
        <w:widowControl w:val="0"/>
        <w:numPr>
          <w:ilvl w:val="0"/>
          <w:numId w:val="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 xml:space="preserve">Выше 1000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Hz</w:t>
      </w:r>
      <w:proofErr w:type="spellEnd"/>
    </w:p>
    <w:p w14:paraId="67583DB5" w14:textId="77777777" w:rsidR="00703EA1" w:rsidRDefault="00703EA1" w:rsidP="001038E8">
      <w:pPr>
        <w:widowControl w:val="0"/>
        <w:numPr>
          <w:ilvl w:val="0"/>
          <w:numId w:val="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 xml:space="preserve">Ниже 20 </w:t>
      </w:r>
      <w:proofErr w:type="spellStart"/>
      <w:r>
        <w:rPr>
          <w:rFonts w:ascii="HelveticaNeue" w:hAnsi="HelveticaNeue" w:cs="HelveticaNeue"/>
          <w:color w:val="000000"/>
          <w:u w:val="single" w:color="000000"/>
        </w:rPr>
        <w:t>Hz</w:t>
      </w:r>
      <w:proofErr w:type="spellEnd"/>
    </w:p>
    <w:p w14:paraId="3F443746" w14:textId="77777777" w:rsidR="00703EA1" w:rsidRDefault="00703EA1" w:rsidP="001038E8">
      <w:pPr>
        <w:widowControl w:val="0"/>
        <w:numPr>
          <w:ilvl w:val="0"/>
          <w:numId w:val="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 xml:space="preserve">Выше 20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kHz</w:t>
      </w:r>
      <w:proofErr w:type="spellEnd"/>
    </w:p>
    <w:p w14:paraId="37094F33" w14:textId="77777777" w:rsidR="00703EA1" w:rsidRDefault="00703EA1" w:rsidP="001038E8">
      <w:pPr>
        <w:widowControl w:val="0"/>
        <w:numPr>
          <w:ilvl w:val="0"/>
          <w:numId w:val="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 xml:space="preserve">Выше 1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GHz</w:t>
      </w:r>
      <w:proofErr w:type="spellEnd"/>
    </w:p>
    <w:p w14:paraId="7B30180A" w14:textId="77777777" w:rsidR="00703EA1" w:rsidRDefault="00703EA1" w:rsidP="00703EA1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7F172087" w14:textId="77777777" w:rsidR="00703EA1" w:rsidRDefault="00703EA1" w:rsidP="001038E8">
      <w:pPr>
        <w:widowControl w:val="0"/>
        <w:numPr>
          <w:ilvl w:val="0"/>
          <w:numId w:val="33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Ультразвуком называется звук с частотой:</w:t>
      </w:r>
    </w:p>
    <w:p w14:paraId="3547E6A3" w14:textId="77777777" w:rsidR="00703EA1" w:rsidRDefault="00703EA1" w:rsidP="001038E8">
      <w:pPr>
        <w:widowControl w:val="0"/>
        <w:numPr>
          <w:ilvl w:val="0"/>
          <w:numId w:val="2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 xml:space="preserve">Ниже 50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Hz</w:t>
      </w:r>
      <w:proofErr w:type="spellEnd"/>
    </w:p>
    <w:p w14:paraId="2267BDFA" w14:textId="77777777" w:rsidR="00703EA1" w:rsidRDefault="00703EA1" w:rsidP="001038E8">
      <w:pPr>
        <w:widowControl w:val="0"/>
        <w:numPr>
          <w:ilvl w:val="0"/>
          <w:numId w:val="2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 xml:space="preserve">Выше 1000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Hz</w:t>
      </w:r>
      <w:proofErr w:type="spellEnd"/>
    </w:p>
    <w:p w14:paraId="00EFF398" w14:textId="77777777" w:rsidR="00703EA1" w:rsidRDefault="00703EA1" w:rsidP="001038E8">
      <w:pPr>
        <w:widowControl w:val="0"/>
        <w:numPr>
          <w:ilvl w:val="0"/>
          <w:numId w:val="2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 xml:space="preserve">Ниже 20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Hz</w:t>
      </w:r>
      <w:proofErr w:type="spellEnd"/>
    </w:p>
    <w:p w14:paraId="1060C48C" w14:textId="77777777" w:rsidR="00703EA1" w:rsidRDefault="00703EA1" w:rsidP="001038E8">
      <w:pPr>
        <w:widowControl w:val="0"/>
        <w:numPr>
          <w:ilvl w:val="0"/>
          <w:numId w:val="2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 xml:space="preserve">Выше 20 </w:t>
      </w:r>
      <w:proofErr w:type="spellStart"/>
      <w:r>
        <w:rPr>
          <w:rFonts w:ascii="HelveticaNeue" w:hAnsi="HelveticaNeue" w:cs="HelveticaNeue"/>
          <w:color w:val="000000"/>
          <w:u w:val="single" w:color="000000"/>
        </w:rPr>
        <w:t>kHz</w:t>
      </w:r>
      <w:proofErr w:type="spellEnd"/>
    </w:p>
    <w:p w14:paraId="6B60D66C" w14:textId="77777777" w:rsidR="00703EA1" w:rsidRDefault="00703EA1" w:rsidP="001038E8">
      <w:pPr>
        <w:widowControl w:val="0"/>
        <w:numPr>
          <w:ilvl w:val="0"/>
          <w:numId w:val="2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 xml:space="preserve">Выше 1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GHz</w:t>
      </w:r>
      <w:proofErr w:type="spellEnd"/>
    </w:p>
    <w:p w14:paraId="7D0ECEFA" w14:textId="77777777" w:rsidR="00703EA1" w:rsidRDefault="00703EA1" w:rsidP="00703EA1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3C27380B" w14:textId="77777777" w:rsidR="00703EA1" w:rsidRDefault="00703EA1" w:rsidP="001038E8">
      <w:pPr>
        <w:widowControl w:val="0"/>
        <w:numPr>
          <w:ilvl w:val="0"/>
          <w:numId w:val="34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Гиперзвуком называется звук с частотой:</w:t>
      </w:r>
    </w:p>
    <w:p w14:paraId="479DD523" w14:textId="77777777" w:rsidR="00703EA1" w:rsidRDefault="00703EA1" w:rsidP="001038E8">
      <w:pPr>
        <w:widowControl w:val="0"/>
        <w:numPr>
          <w:ilvl w:val="0"/>
          <w:numId w:val="3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 xml:space="preserve">Ниже 50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Hz</w:t>
      </w:r>
      <w:proofErr w:type="spellEnd"/>
    </w:p>
    <w:p w14:paraId="0D068313" w14:textId="77777777" w:rsidR="00703EA1" w:rsidRDefault="00703EA1" w:rsidP="001038E8">
      <w:pPr>
        <w:widowControl w:val="0"/>
        <w:numPr>
          <w:ilvl w:val="0"/>
          <w:numId w:val="3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 xml:space="preserve">Выше 1000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Hz</w:t>
      </w:r>
      <w:proofErr w:type="spellEnd"/>
    </w:p>
    <w:p w14:paraId="4DDF1DD5" w14:textId="77777777" w:rsidR="00703EA1" w:rsidRDefault="00703EA1" w:rsidP="001038E8">
      <w:pPr>
        <w:widowControl w:val="0"/>
        <w:numPr>
          <w:ilvl w:val="0"/>
          <w:numId w:val="3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 xml:space="preserve">Ниже 20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Hz</w:t>
      </w:r>
      <w:proofErr w:type="spellEnd"/>
    </w:p>
    <w:p w14:paraId="03885B7C" w14:textId="77777777" w:rsidR="00703EA1" w:rsidRDefault="00703EA1" w:rsidP="001038E8">
      <w:pPr>
        <w:widowControl w:val="0"/>
        <w:numPr>
          <w:ilvl w:val="0"/>
          <w:numId w:val="3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 xml:space="preserve">Выше 20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kHz</w:t>
      </w:r>
      <w:proofErr w:type="spellEnd"/>
    </w:p>
    <w:p w14:paraId="212A5521" w14:textId="77777777" w:rsidR="00703EA1" w:rsidRDefault="00703EA1" w:rsidP="001038E8">
      <w:pPr>
        <w:widowControl w:val="0"/>
        <w:numPr>
          <w:ilvl w:val="0"/>
          <w:numId w:val="3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 xml:space="preserve">Выше 1 </w:t>
      </w:r>
      <w:proofErr w:type="spellStart"/>
      <w:r>
        <w:rPr>
          <w:rFonts w:ascii="HelveticaNeue" w:hAnsi="HelveticaNeue" w:cs="HelveticaNeue"/>
          <w:color w:val="000000"/>
          <w:u w:val="single" w:color="000000"/>
        </w:rPr>
        <w:t>GHz</w:t>
      </w:r>
      <w:proofErr w:type="spellEnd"/>
    </w:p>
    <w:p w14:paraId="7010857D" w14:textId="77777777" w:rsidR="00703EA1" w:rsidRDefault="00703EA1" w:rsidP="00703EA1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val="single" w:color="000000"/>
        </w:rPr>
      </w:pPr>
    </w:p>
    <w:p w14:paraId="44DDF695" w14:textId="77777777" w:rsidR="00703EA1" w:rsidRDefault="00703EA1" w:rsidP="001038E8">
      <w:pPr>
        <w:widowControl w:val="0"/>
        <w:numPr>
          <w:ilvl w:val="0"/>
          <w:numId w:val="35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Приблизительная скорость распространения звуковых волн в воздухе:</w:t>
      </w:r>
    </w:p>
    <w:p w14:paraId="12499ACF" w14:textId="77777777" w:rsidR="00703EA1" w:rsidRDefault="00703EA1" w:rsidP="001038E8">
      <w:pPr>
        <w:widowControl w:val="0"/>
        <w:numPr>
          <w:ilvl w:val="0"/>
          <w:numId w:val="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0.34 мм/</w:t>
      </w:r>
      <w:proofErr w:type="gramStart"/>
      <w:r>
        <w:rPr>
          <w:rFonts w:ascii="HelveticaNeue" w:hAnsi="HelveticaNeue" w:cs="HelveticaNeue"/>
          <w:color w:val="000000"/>
          <w:u w:color="000000"/>
        </w:rPr>
        <w:t>с</w:t>
      </w:r>
      <w:proofErr w:type="gramEnd"/>
    </w:p>
    <w:p w14:paraId="2CC4A129" w14:textId="77777777" w:rsidR="00703EA1" w:rsidRDefault="00703EA1" w:rsidP="001038E8">
      <w:pPr>
        <w:widowControl w:val="0"/>
        <w:numPr>
          <w:ilvl w:val="0"/>
          <w:numId w:val="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3.4 м/</w:t>
      </w:r>
      <w:proofErr w:type="gramStart"/>
      <w:r>
        <w:rPr>
          <w:rFonts w:ascii="HelveticaNeue" w:hAnsi="HelveticaNeue" w:cs="HelveticaNeue"/>
          <w:color w:val="000000"/>
          <w:u w:color="000000"/>
        </w:rPr>
        <w:t>с</w:t>
      </w:r>
      <w:proofErr w:type="gramEnd"/>
    </w:p>
    <w:p w14:paraId="0E6770F2" w14:textId="77777777" w:rsidR="00703EA1" w:rsidRDefault="00703EA1" w:rsidP="001038E8">
      <w:pPr>
        <w:widowControl w:val="0"/>
        <w:numPr>
          <w:ilvl w:val="0"/>
          <w:numId w:val="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34 м/</w:t>
      </w:r>
      <w:proofErr w:type="gramStart"/>
      <w:r>
        <w:rPr>
          <w:rFonts w:ascii="HelveticaNeue" w:hAnsi="HelveticaNeue" w:cs="HelveticaNeue"/>
          <w:color w:val="000000"/>
          <w:u w:color="000000"/>
        </w:rPr>
        <w:t>с</w:t>
      </w:r>
      <w:proofErr w:type="gramEnd"/>
    </w:p>
    <w:p w14:paraId="3164BF98" w14:textId="77777777" w:rsidR="00703EA1" w:rsidRDefault="00703EA1" w:rsidP="001038E8">
      <w:pPr>
        <w:widowControl w:val="0"/>
        <w:numPr>
          <w:ilvl w:val="0"/>
          <w:numId w:val="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340 м/</w:t>
      </w:r>
      <w:proofErr w:type="gramStart"/>
      <w:r>
        <w:rPr>
          <w:rFonts w:ascii="HelveticaNeue" w:hAnsi="HelveticaNeue" w:cs="HelveticaNeue"/>
          <w:color w:val="000000"/>
          <w:u w:val="single" w:color="000000"/>
        </w:rPr>
        <w:t>с</w:t>
      </w:r>
      <w:proofErr w:type="gramEnd"/>
    </w:p>
    <w:p w14:paraId="0116EF3B" w14:textId="77777777" w:rsidR="00703EA1" w:rsidRDefault="00703EA1" w:rsidP="001038E8">
      <w:pPr>
        <w:widowControl w:val="0"/>
        <w:numPr>
          <w:ilvl w:val="0"/>
          <w:numId w:val="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3400 м/</w:t>
      </w:r>
      <w:proofErr w:type="gramStart"/>
      <w:r>
        <w:rPr>
          <w:rFonts w:ascii="HelveticaNeue" w:hAnsi="HelveticaNeue" w:cs="HelveticaNeue"/>
          <w:color w:val="000000"/>
          <w:u w:color="000000"/>
        </w:rPr>
        <w:t>с</w:t>
      </w:r>
      <w:proofErr w:type="gramEnd"/>
    </w:p>
    <w:p w14:paraId="67E46912" w14:textId="77777777" w:rsidR="00703EA1" w:rsidRDefault="00703EA1" w:rsidP="00703EA1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409FD20C" w14:textId="77777777" w:rsidR="00703EA1" w:rsidRDefault="00703EA1" w:rsidP="001038E8">
      <w:pPr>
        <w:widowControl w:val="0"/>
        <w:numPr>
          <w:ilvl w:val="0"/>
          <w:numId w:val="36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Изменение воспринимаемой частоты, вследствие движения источника звука:</w:t>
      </w:r>
    </w:p>
    <w:p w14:paraId="4E49FAFD" w14:textId="77777777" w:rsidR="00703EA1" w:rsidRDefault="00703EA1" w:rsidP="001038E8">
      <w:pPr>
        <w:widowControl w:val="0"/>
        <w:numPr>
          <w:ilvl w:val="0"/>
          <w:numId w:val="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Эффект Холла</w:t>
      </w:r>
    </w:p>
    <w:p w14:paraId="072E9394" w14:textId="77777777" w:rsidR="00703EA1" w:rsidRDefault="00703EA1" w:rsidP="001038E8">
      <w:pPr>
        <w:widowControl w:val="0"/>
        <w:numPr>
          <w:ilvl w:val="0"/>
          <w:numId w:val="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Эффект Доплера</w:t>
      </w:r>
    </w:p>
    <w:p w14:paraId="20E05C2D" w14:textId="77777777" w:rsidR="00703EA1" w:rsidRDefault="00703EA1" w:rsidP="001038E8">
      <w:pPr>
        <w:widowControl w:val="0"/>
        <w:numPr>
          <w:ilvl w:val="0"/>
          <w:numId w:val="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Эффект Комптона</w:t>
      </w:r>
    </w:p>
    <w:p w14:paraId="5A3CE1CB" w14:textId="77777777" w:rsidR="00703EA1" w:rsidRDefault="00703EA1" w:rsidP="001038E8">
      <w:pPr>
        <w:widowControl w:val="0"/>
        <w:numPr>
          <w:ilvl w:val="0"/>
          <w:numId w:val="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Эффект Казимира</w:t>
      </w:r>
    </w:p>
    <w:p w14:paraId="6CAF1278" w14:textId="77777777" w:rsidR="00703EA1" w:rsidRDefault="00703EA1" w:rsidP="001038E8">
      <w:pPr>
        <w:widowControl w:val="0"/>
        <w:numPr>
          <w:ilvl w:val="0"/>
          <w:numId w:val="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 xml:space="preserve">Эффект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Даннинга-Крюгера</w:t>
      </w:r>
      <w:proofErr w:type="spellEnd"/>
    </w:p>
    <w:p w14:paraId="13646AC0" w14:textId="77777777" w:rsidR="00703EA1" w:rsidRDefault="00703EA1" w:rsidP="00703EA1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0E60039F" w14:textId="77777777" w:rsidR="00703EA1" w:rsidRDefault="00703EA1" w:rsidP="001038E8">
      <w:pPr>
        <w:widowControl w:val="0"/>
        <w:numPr>
          <w:ilvl w:val="0"/>
          <w:numId w:val="37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Искривление звукового луча в неоднородной среде:</w:t>
      </w:r>
    </w:p>
    <w:p w14:paraId="1477A343" w14:textId="77777777" w:rsidR="00703EA1" w:rsidRDefault="00703EA1" w:rsidP="001038E8">
      <w:pPr>
        <w:widowControl w:val="0"/>
        <w:numPr>
          <w:ilvl w:val="0"/>
          <w:numId w:val="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Рефракция</w:t>
      </w:r>
    </w:p>
    <w:p w14:paraId="4CBEF32B" w14:textId="77777777" w:rsidR="00703EA1" w:rsidRDefault="00703EA1" w:rsidP="001038E8">
      <w:pPr>
        <w:widowControl w:val="0"/>
        <w:numPr>
          <w:ilvl w:val="0"/>
          <w:numId w:val="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lastRenderedPageBreak/>
        <w:t>Дифракция</w:t>
      </w:r>
    </w:p>
    <w:p w14:paraId="54838A71" w14:textId="77777777" w:rsidR="00703EA1" w:rsidRDefault="00703EA1" w:rsidP="001038E8">
      <w:pPr>
        <w:widowControl w:val="0"/>
        <w:numPr>
          <w:ilvl w:val="0"/>
          <w:numId w:val="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Интерференция</w:t>
      </w:r>
    </w:p>
    <w:p w14:paraId="5562F860" w14:textId="77777777" w:rsidR="00703EA1" w:rsidRDefault="00703EA1" w:rsidP="001038E8">
      <w:pPr>
        <w:widowControl w:val="0"/>
        <w:numPr>
          <w:ilvl w:val="0"/>
          <w:numId w:val="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Поляризация</w:t>
      </w:r>
    </w:p>
    <w:p w14:paraId="50DF6738" w14:textId="77777777" w:rsidR="00703EA1" w:rsidRDefault="00703EA1" w:rsidP="001038E8">
      <w:pPr>
        <w:widowControl w:val="0"/>
        <w:numPr>
          <w:ilvl w:val="0"/>
          <w:numId w:val="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Дисперсия</w:t>
      </w:r>
    </w:p>
    <w:p w14:paraId="2587C236" w14:textId="77777777" w:rsidR="00703EA1" w:rsidRDefault="00703EA1" w:rsidP="00703EA1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6432568D" w14:textId="77777777" w:rsidR="00703EA1" w:rsidRDefault="00703EA1" w:rsidP="001038E8">
      <w:pPr>
        <w:widowControl w:val="0"/>
        <w:numPr>
          <w:ilvl w:val="0"/>
          <w:numId w:val="38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Зависимость фазовой скорости звуковой волны от частоты:</w:t>
      </w:r>
    </w:p>
    <w:p w14:paraId="7A2F3D41" w14:textId="77777777" w:rsidR="00703EA1" w:rsidRDefault="00703EA1" w:rsidP="001038E8">
      <w:pPr>
        <w:widowControl w:val="0"/>
        <w:numPr>
          <w:ilvl w:val="0"/>
          <w:numId w:val="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Рефракция</w:t>
      </w:r>
    </w:p>
    <w:p w14:paraId="014DE53F" w14:textId="77777777" w:rsidR="00703EA1" w:rsidRDefault="00703EA1" w:rsidP="001038E8">
      <w:pPr>
        <w:widowControl w:val="0"/>
        <w:numPr>
          <w:ilvl w:val="0"/>
          <w:numId w:val="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Дифракция</w:t>
      </w:r>
    </w:p>
    <w:p w14:paraId="24605477" w14:textId="77777777" w:rsidR="00703EA1" w:rsidRDefault="00703EA1" w:rsidP="001038E8">
      <w:pPr>
        <w:widowControl w:val="0"/>
        <w:numPr>
          <w:ilvl w:val="0"/>
          <w:numId w:val="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Интерференция</w:t>
      </w:r>
    </w:p>
    <w:p w14:paraId="1E952403" w14:textId="77777777" w:rsidR="00703EA1" w:rsidRDefault="00703EA1" w:rsidP="001038E8">
      <w:pPr>
        <w:widowControl w:val="0"/>
        <w:numPr>
          <w:ilvl w:val="0"/>
          <w:numId w:val="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Поляризация</w:t>
      </w:r>
    </w:p>
    <w:p w14:paraId="5A9350B5" w14:textId="77777777" w:rsidR="00703EA1" w:rsidRDefault="00703EA1" w:rsidP="001038E8">
      <w:pPr>
        <w:widowControl w:val="0"/>
        <w:numPr>
          <w:ilvl w:val="0"/>
          <w:numId w:val="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Дисперсия</w:t>
      </w:r>
    </w:p>
    <w:p w14:paraId="608C0821" w14:textId="77777777" w:rsidR="00703EA1" w:rsidRDefault="00703EA1" w:rsidP="00703EA1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7720D05F" w14:textId="77777777" w:rsidR="00703EA1" w:rsidRDefault="00703EA1" w:rsidP="001038E8">
      <w:pPr>
        <w:widowControl w:val="0"/>
        <w:numPr>
          <w:ilvl w:val="0"/>
          <w:numId w:val="39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Взаимное увеличение или уменьшение результирующей амплитуды нескольких когерентных волн:</w:t>
      </w:r>
    </w:p>
    <w:p w14:paraId="40E6CC6A" w14:textId="77777777" w:rsidR="00703EA1" w:rsidRDefault="00703EA1" w:rsidP="001038E8">
      <w:pPr>
        <w:widowControl w:val="0"/>
        <w:numPr>
          <w:ilvl w:val="0"/>
          <w:numId w:val="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Рефракция</w:t>
      </w:r>
    </w:p>
    <w:p w14:paraId="713CDABE" w14:textId="77777777" w:rsidR="00703EA1" w:rsidRDefault="00703EA1" w:rsidP="001038E8">
      <w:pPr>
        <w:widowControl w:val="0"/>
        <w:numPr>
          <w:ilvl w:val="0"/>
          <w:numId w:val="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Дифракция</w:t>
      </w:r>
    </w:p>
    <w:p w14:paraId="46A09BDE" w14:textId="77777777" w:rsidR="00703EA1" w:rsidRDefault="00703EA1" w:rsidP="001038E8">
      <w:pPr>
        <w:widowControl w:val="0"/>
        <w:numPr>
          <w:ilvl w:val="0"/>
          <w:numId w:val="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Интерференция</w:t>
      </w:r>
    </w:p>
    <w:p w14:paraId="1A885C68" w14:textId="77777777" w:rsidR="00703EA1" w:rsidRDefault="00703EA1" w:rsidP="001038E8">
      <w:pPr>
        <w:widowControl w:val="0"/>
        <w:numPr>
          <w:ilvl w:val="0"/>
          <w:numId w:val="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Поляризация</w:t>
      </w:r>
    </w:p>
    <w:p w14:paraId="7C4DC391" w14:textId="77777777" w:rsidR="00703EA1" w:rsidRDefault="00703EA1" w:rsidP="001038E8">
      <w:pPr>
        <w:widowControl w:val="0"/>
        <w:numPr>
          <w:ilvl w:val="0"/>
          <w:numId w:val="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Дисперсия</w:t>
      </w:r>
    </w:p>
    <w:p w14:paraId="4E547DF2" w14:textId="77777777" w:rsidR="00703EA1" w:rsidRDefault="00703EA1" w:rsidP="00703EA1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1A7098E3" w14:textId="77777777" w:rsidR="00703EA1" w:rsidRDefault="00703EA1" w:rsidP="001038E8">
      <w:pPr>
        <w:widowControl w:val="0"/>
        <w:numPr>
          <w:ilvl w:val="0"/>
          <w:numId w:val="40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Сетевой протокол передачи звука через IP:</w:t>
      </w:r>
    </w:p>
    <w:p w14:paraId="6CA60C7C" w14:textId="77777777" w:rsidR="00703EA1" w:rsidRDefault="00703EA1" w:rsidP="001038E8">
      <w:pPr>
        <w:widowControl w:val="0"/>
        <w:numPr>
          <w:ilvl w:val="0"/>
          <w:numId w:val="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DANTE</w:t>
      </w:r>
    </w:p>
    <w:p w14:paraId="3939F0F3" w14:textId="77777777" w:rsidR="00703EA1" w:rsidRDefault="00703EA1" w:rsidP="001038E8">
      <w:pPr>
        <w:widowControl w:val="0"/>
        <w:numPr>
          <w:ilvl w:val="0"/>
          <w:numId w:val="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AES3</w:t>
      </w:r>
    </w:p>
    <w:p w14:paraId="7EDD7683" w14:textId="77777777" w:rsidR="00703EA1" w:rsidRDefault="00703EA1" w:rsidP="001038E8">
      <w:pPr>
        <w:widowControl w:val="0"/>
        <w:numPr>
          <w:ilvl w:val="0"/>
          <w:numId w:val="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ADAT</w:t>
      </w:r>
    </w:p>
    <w:p w14:paraId="1118706F" w14:textId="77777777" w:rsidR="00703EA1" w:rsidRDefault="00703EA1" w:rsidP="001038E8">
      <w:pPr>
        <w:widowControl w:val="0"/>
        <w:numPr>
          <w:ilvl w:val="0"/>
          <w:numId w:val="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SPDIF</w:t>
      </w:r>
    </w:p>
    <w:p w14:paraId="719E1B14" w14:textId="77777777" w:rsidR="00703EA1" w:rsidRDefault="00703EA1" w:rsidP="001038E8">
      <w:pPr>
        <w:widowControl w:val="0"/>
        <w:numPr>
          <w:ilvl w:val="0"/>
          <w:numId w:val="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MADI</w:t>
      </w:r>
    </w:p>
    <w:p w14:paraId="5981B66A" w14:textId="77777777" w:rsidR="00703EA1" w:rsidRDefault="00703EA1" w:rsidP="00703EA1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603FECED" w14:textId="77777777" w:rsidR="00703EA1" w:rsidRDefault="00703EA1" w:rsidP="001038E8">
      <w:pPr>
        <w:widowControl w:val="0"/>
        <w:numPr>
          <w:ilvl w:val="0"/>
          <w:numId w:val="41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Совмещённая микрофонная стереосистема:</w:t>
      </w:r>
    </w:p>
    <w:p w14:paraId="0F7139EF" w14:textId="77777777" w:rsidR="00703EA1" w:rsidRDefault="00703EA1" w:rsidP="001038E8">
      <w:pPr>
        <w:widowControl w:val="0"/>
        <w:numPr>
          <w:ilvl w:val="0"/>
          <w:numId w:val="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ORTF</w:t>
      </w:r>
    </w:p>
    <w:p w14:paraId="05C846A4" w14:textId="77777777" w:rsidR="00703EA1" w:rsidRDefault="00703EA1" w:rsidP="001038E8">
      <w:pPr>
        <w:widowControl w:val="0"/>
        <w:numPr>
          <w:ilvl w:val="0"/>
          <w:numId w:val="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MS</w:t>
      </w:r>
    </w:p>
    <w:p w14:paraId="6F4AB99F" w14:textId="77777777" w:rsidR="00703EA1" w:rsidRDefault="00703EA1" w:rsidP="001038E8">
      <w:pPr>
        <w:widowControl w:val="0"/>
        <w:numPr>
          <w:ilvl w:val="0"/>
          <w:numId w:val="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DIN</w:t>
      </w:r>
    </w:p>
    <w:p w14:paraId="20C003DF" w14:textId="77777777" w:rsidR="00703EA1" w:rsidRDefault="00703EA1" w:rsidP="001038E8">
      <w:pPr>
        <w:widowControl w:val="0"/>
        <w:numPr>
          <w:ilvl w:val="0"/>
          <w:numId w:val="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NOS</w:t>
      </w:r>
    </w:p>
    <w:p w14:paraId="01614647" w14:textId="77777777" w:rsidR="00703EA1" w:rsidRDefault="00703EA1" w:rsidP="001038E8">
      <w:pPr>
        <w:widowControl w:val="0"/>
        <w:numPr>
          <w:ilvl w:val="0"/>
          <w:numId w:val="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AB</w:t>
      </w:r>
    </w:p>
    <w:p w14:paraId="0BD1B11E" w14:textId="77777777" w:rsidR="00703EA1" w:rsidRDefault="00703EA1" w:rsidP="00703EA1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06847C88" w14:textId="77777777" w:rsidR="00703EA1" w:rsidRDefault="00703EA1" w:rsidP="001038E8">
      <w:pPr>
        <w:widowControl w:val="0"/>
        <w:numPr>
          <w:ilvl w:val="0"/>
          <w:numId w:val="42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Разнесённая (раздельная) микрофонная стереосистема:</w:t>
      </w:r>
    </w:p>
    <w:p w14:paraId="23AA27F7" w14:textId="77777777" w:rsidR="00703EA1" w:rsidRDefault="00703EA1" w:rsidP="001038E8">
      <w:pPr>
        <w:widowControl w:val="0"/>
        <w:numPr>
          <w:ilvl w:val="0"/>
          <w:numId w:val="1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ORTF</w:t>
      </w:r>
    </w:p>
    <w:p w14:paraId="51CBF38D" w14:textId="77777777" w:rsidR="00703EA1" w:rsidRDefault="00703EA1" w:rsidP="001038E8">
      <w:pPr>
        <w:widowControl w:val="0"/>
        <w:numPr>
          <w:ilvl w:val="0"/>
          <w:numId w:val="1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MS</w:t>
      </w:r>
    </w:p>
    <w:p w14:paraId="184B4EFD" w14:textId="77777777" w:rsidR="00703EA1" w:rsidRDefault="00703EA1" w:rsidP="001038E8">
      <w:pPr>
        <w:widowControl w:val="0"/>
        <w:numPr>
          <w:ilvl w:val="0"/>
          <w:numId w:val="1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DIN</w:t>
      </w:r>
    </w:p>
    <w:p w14:paraId="1C220B24" w14:textId="77777777" w:rsidR="00703EA1" w:rsidRDefault="00703EA1" w:rsidP="001038E8">
      <w:pPr>
        <w:widowControl w:val="0"/>
        <w:numPr>
          <w:ilvl w:val="0"/>
          <w:numId w:val="1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NOS</w:t>
      </w:r>
    </w:p>
    <w:p w14:paraId="611225A4" w14:textId="77777777" w:rsidR="00703EA1" w:rsidRDefault="00703EA1" w:rsidP="001038E8">
      <w:pPr>
        <w:widowControl w:val="0"/>
        <w:numPr>
          <w:ilvl w:val="0"/>
          <w:numId w:val="1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AB</w:t>
      </w:r>
    </w:p>
    <w:p w14:paraId="103ADBF3" w14:textId="77777777" w:rsidR="00703EA1" w:rsidRDefault="00703EA1" w:rsidP="00703EA1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3D14A4D0" w14:textId="77777777" w:rsidR="00703EA1" w:rsidRDefault="00703EA1" w:rsidP="001038E8">
      <w:pPr>
        <w:widowControl w:val="0"/>
        <w:numPr>
          <w:ilvl w:val="0"/>
          <w:numId w:val="43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Конденсаторный микрофон подключается к разъёму:</w:t>
      </w:r>
    </w:p>
    <w:p w14:paraId="5C03877E" w14:textId="77777777" w:rsidR="00703EA1" w:rsidRDefault="00703EA1" w:rsidP="001038E8">
      <w:pPr>
        <w:widowControl w:val="0"/>
        <w:numPr>
          <w:ilvl w:val="0"/>
          <w:numId w:val="1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D-</w:t>
      </w:r>
      <w:proofErr w:type="spellStart"/>
      <w:r>
        <w:rPr>
          <w:rFonts w:ascii="HelveticaNeue" w:hAnsi="HelveticaNeue" w:cs="HelveticaNeue"/>
          <w:color w:val="000000"/>
          <w:u w:color="000000"/>
        </w:rPr>
        <w:t>Sub</w:t>
      </w:r>
      <w:proofErr w:type="spellEnd"/>
    </w:p>
    <w:p w14:paraId="0E71D501" w14:textId="77777777" w:rsidR="00703EA1" w:rsidRDefault="00703EA1" w:rsidP="001038E8">
      <w:pPr>
        <w:widowControl w:val="0"/>
        <w:numPr>
          <w:ilvl w:val="0"/>
          <w:numId w:val="1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TRS</w:t>
      </w:r>
    </w:p>
    <w:p w14:paraId="40052DE0" w14:textId="77777777" w:rsidR="00703EA1" w:rsidRDefault="00703EA1" w:rsidP="001038E8">
      <w:pPr>
        <w:widowControl w:val="0"/>
        <w:numPr>
          <w:ilvl w:val="0"/>
          <w:numId w:val="1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XLR</w:t>
      </w:r>
    </w:p>
    <w:p w14:paraId="21BDD227" w14:textId="77777777" w:rsidR="00703EA1" w:rsidRDefault="00703EA1" w:rsidP="001038E8">
      <w:pPr>
        <w:widowControl w:val="0"/>
        <w:numPr>
          <w:ilvl w:val="0"/>
          <w:numId w:val="1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SpeakON</w:t>
      </w:r>
      <w:proofErr w:type="spellEnd"/>
    </w:p>
    <w:p w14:paraId="0A33EB9A" w14:textId="77777777" w:rsidR="00703EA1" w:rsidRDefault="00703EA1" w:rsidP="001038E8">
      <w:pPr>
        <w:widowControl w:val="0"/>
        <w:numPr>
          <w:ilvl w:val="0"/>
          <w:numId w:val="1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RCA</w:t>
      </w:r>
    </w:p>
    <w:p w14:paraId="04E226BA" w14:textId="77777777" w:rsidR="00703EA1" w:rsidRDefault="00703EA1" w:rsidP="00703EA1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72F44E63" w14:textId="77777777" w:rsidR="00703EA1" w:rsidRDefault="00703EA1" w:rsidP="001038E8">
      <w:pPr>
        <w:widowControl w:val="0"/>
        <w:numPr>
          <w:ilvl w:val="0"/>
          <w:numId w:val="44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Фантомное питание микшерной консоли включается кнопкой:</w:t>
      </w:r>
    </w:p>
    <w:p w14:paraId="21701B3C" w14:textId="77777777" w:rsidR="00703EA1" w:rsidRDefault="00703EA1" w:rsidP="001038E8">
      <w:pPr>
        <w:widowControl w:val="0"/>
        <w:numPr>
          <w:ilvl w:val="0"/>
          <w:numId w:val="1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Pad</w:t>
      </w:r>
      <w:proofErr w:type="spellEnd"/>
    </w:p>
    <w:p w14:paraId="64D19C98" w14:textId="77777777" w:rsidR="00703EA1" w:rsidRDefault="00703EA1" w:rsidP="001038E8">
      <w:pPr>
        <w:widowControl w:val="0"/>
        <w:numPr>
          <w:ilvl w:val="0"/>
          <w:numId w:val="1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Solo</w:t>
      </w:r>
      <w:proofErr w:type="spellEnd"/>
    </w:p>
    <w:p w14:paraId="58715E37" w14:textId="77777777" w:rsidR="00703EA1" w:rsidRDefault="00703EA1" w:rsidP="001038E8">
      <w:pPr>
        <w:widowControl w:val="0"/>
        <w:numPr>
          <w:ilvl w:val="0"/>
          <w:numId w:val="1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Mute</w:t>
      </w:r>
      <w:proofErr w:type="spellEnd"/>
    </w:p>
    <w:p w14:paraId="10384C82" w14:textId="77777777" w:rsidR="00703EA1" w:rsidRDefault="00703EA1" w:rsidP="001038E8">
      <w:pPr>
        <w:widowControl w:val="0"/>
        <w:numPr>
          <w:ilvl w:val="0"/>
          <w:numId w:val="1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lastRenderedPageBreak/>
        <w:t>48V</w:t>
      </w:r>
    </w:p>
    <w:p w14:paraId="5ADBD99D" w14:textId="77777777" w:rsidR="00703EA1" w:rsidRDefault="00703EA1" w:rsidP="001038E8">
      <w:pPr>
        <w:widowControl w:val="0"/>
        <w:numPr>
          <w:ilvl w:val="0"/>
          <w:numId w:val="1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PFL</w:t>
      </w:r>
    </w:p>
    <w:p w14:paraId="3F383354" w14:textId="77777777" w:rsidR="00703EA1" w:rsidRDefault="00703EA1" w:rsidP="00703EA1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6A15E871" w14:textId="77777777" w:rsidR="00703EA1" w:rsidRDefault="00703EA1" w:rsidP="001038E8">
      <w:pPr>
        <w:widowControl w:val="0"/>
        <w:numPr>
          <w:ilvl w:val="0"/>
          <w:numId w:val="45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Для ступенчатого ослабления входного сигнала используется кнопка:</w:t>
      </w:r>
    </w:p>
    <w:p w14:paraId="65832977" w14:textId="77777777" w:rsidR="00703EA1" w:rsidRDefault="00703EA1" w:rsidP="001038E8">
      <w:pPr>
        <w:widowControl w:val="0"/>
        <w:numPr>
          <w:ilvl w:val="0"/>
          <w:numId w:val="1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proofErr w:type="spellStart"/>
      <w:r>
        <w:rPr>
          <w:rFonts w:ascii="HelveticaNeue" w:hAnsi="HelveticaNeue" w:cs="HelveticaNeue"/>
          <w:color w:val="000000"/>
          <w:u w:val="single" w:color="000000"/>
        </w:rPr>
        <w:t>Pad</w:t>
      </w:r>
      <w:proofErr w:type="spellEnd"/>
    </w:p>
    <w:p w14:paraId="73DAA214" w14:textId="77777777" w:rsidR="00703EA1" w:rsidRDefault="00703EA1" w:rsidP="001038E8">
      <w:pPr>
        <w:widowControl w:val="0"/>
        <w:numPr>
          <w:ilvl w:val="0"/>
          <w:numId w:val="1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Solo</w:t>
      </w:r>
      <w:proofErr w:type="spellEnd"/>
    </w:p>
    <w:p w14:paraId="2588D007" w14:textId="77777777" w:rsidR="00703EA1" w:rsidRDefault="00703EA1" w:rsidP="001038E8">
      <w:pPr>
        <w:widowControl w:val="0"/>
        <w:numPr>
          <w:ilvl w:val="0"/>
          <w:numId w:val="1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Mute</w:t>
      </w:r>
      <w:proofErr w:type="spellEnd"/>
    </w:p>
    <w:p w14:paraId="0CA172A4" w14:textId="77777777" w:rsidR="00703EA1" w:rsidRDefault="00703EA1" w:rsidP="001038E8">
      <w:pPr>
        <w:widowControl w:val="0"/>
        <w:numPr>
          <w:ilvl w:val="0"/>
          <w:numId w:val="1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48V</w:t>
      </w:r>
    </w:p>
    <w:p w14:paraId="28B7A5BE" w14:textId="77777777" w:rsidR="00703EA1" w:rsidRDefault="00703EA1" w:rsidP="001038E8">
      <w:pPr>
        <w:widowControl w:val="0"/>
        <w:numPr>
          <w:ilvl w:val="0"/>
          <w:numId w:val="1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PFL</w:t>
      </w:r>
    </w:p>
    <w:p w14:paraId="285E2B4A" w14:textId="77777777" w:rsidR="00703EA1" w:rsidRDefault="00703EA1" w:rsidP="00703EA1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3FAF7160" w14:textId="77777777" w:rsidR="00703EA1" w:rsidRDefault="00703EA1" w:rsidP="001038E8">
      <w:pPr>
        <w:widowControl w:val="0"/>
        <w:numPr>
          <w:ilvl w:val="0"/>
          <w:numId w:val="46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 xml:space="preserve">Для </w:t>
      </w:r>
      <w:proofErr w:type="spellStart"/>
      <w:r>
        <w:rPr>
          <w:rFonts w:ascii="HelveticaNeue-Bold" w:hAnsi="HelveticaNeue-Bold" w:cs="HelveticaNeue-Bold"/>
          <w:b/>
          <w:bCs/>
          <w:color w:val="000000"/>
          <w:u w:color="000000"/>
        </w:rPr>
        <w:t>заглушения</w:t>
      </w:r>
      <w:proofErr w:type="spellEnd"/>
      <w:r>
        <w:rPr>
          <w:rFonts w:ascii="HelveticaNeue-Bold" w:hAnsi="HelveticaNeue-Bold" w:cs="HelveticaNeue-Bold"/>
          <w:b/>
          <w:bCs/>
          <w:color w:val="000000"/>
          <w:u w:color="000000"/>
        </w:rPr>
        <w:t xml:space="preserve"> канала микшерного пульта используется кнопка:</w:t>
      </w:r>
    </w:p>
    <w:p w14:paraId="489D5241" w14:textId="77777777" w:rsidR="00703EA1" w:rsidRDefault="00703EA1" w:rsidP="001038E8">
      <w:pPr>
        <w:widowControl w:val="0"/>
        <w:numPr>
          <w:ilvl w:val="0"/>
          <w:numId w:val="1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Pad</w:t>
      </w:r>
      <w:proofErr w:type="spellEnd"/>
    </w:p>
    <w:p w14:paraId="56697468" w14:textId="77777777" w:rsidR="00703EA1" w:rsidRDefault="00703EA1" w:rsidP="001038E8">
      <w:pPr>
        <w:widowControl w:val="0"/>
        <w:numPr>
          <w:ilvl w:val="0"/>
          <w:numId w:val="1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Solo</w:t>
      </w:r>
      <w:proofErr w:type="spellEnd"/>
    </w:p>
    <w:p w14:paraId="26A3B018" w14:textId="77777777" w:rsidR="00703EA1" w:rsidRDefault="00703EA1" w:rsidP="001038E8">
      <w:pPr>
        <w:widowControl w:val="0"/>
        <w:numPr>
          <w:ilvl w:val="0"/>
          <w:numId w:val="1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proofErr w:type="spellStart"/>
      <w:r>
        <w:rPr>
          <w:rFonts w:ascii="HelveticaNeue" w:hAnsi="HelveticaNeue" w:cs="HelveticaNeue"/>
          <w:color w:val="000000"/>
          <w:u w:val="single" w:color="000000"/>
        </w:rPr>
        <w:t>Mute</w:t>
      </w:r>
      <w:proofErr w:type="spellEnd"/>
    </w:p>
    <w:p w14:paraId="70A75B49" w14:textId="77777777" w:rsidR="00703EA1" w:rsidRDefault="00703EA1" w:rsidP="001038E8">
      <w:pPr>
        <w:widowControl w:val="0"/>
        <w:numPr>
          <w:ilvl w:val="0"/>
          <w:numId w:val="1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48V</w:t>
      </w:r>
    </w:p>
    <w:p w14:paraId="5F66062A" w14:textId="77777777" w:rsidR="00703EA1" w:rsidRDefault="00703EA1" w:rsidP="001038E8">
      <w:pPr>
        <w:widowControl w:val="0"/>
        <w:numPr>
          <w:ilvl w:val="0"/>
          <w:numId w:val="1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PFL</w:t>
      </w:r>
    </w:p>
    <w:p w14:paraId="680762D4" w14:textId="77777777" w:rsidR="00703EA1" w:rsidRDefault="00703EA1" w:rsidP="00703EA1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7E675C98" w14:textId="77777777" w:rsidR="00703EA1" w:rsidRDefault="00703EA1" w:rsidP="001038E8">
      <w:pPr>
        <w:widowControl w:val="0"/>
        <w:numPr>
          <w:ilvl w:val="0"/>
          <w:numId w:val="47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За ширину частотной полосы отвечает параметр:</w:t>
      </w:r>
    </w:p>
    <w:p w14:paraId="5E581D8A" w14:textId="77777777" w:rsidR="00703EA1" w:rsidRDefault="00703EA1" w:rsidP="001038E8">
      <w:pPr>
        <w:widowControl w:val="0"/>
        <w:numPr>
          <w:ilvl w:val="0"/>
          <w:numId w:val="1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Gain</w:t>
      </w:r>
      <w:proofErr w:type="spellEnd"/>
    </w:p>
    <w:p w14:paraId="75722DBE" w14:textId="77777777" w:rsidR="00703EA1" w:rsidRDefault="00703EA1" w:rsidP="001038E8">
      <w:pPr>
        <w:widowControl w:val="0"/>
        <w:numPr>
          <w:ilvl w:val="0"/>
          <w:numId w:val="1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Frequency</w:t>
      </w:r>
      <w:proofErr w:type="spellEnd"/>
    </w:p>
    <w:p w14:paraId="3851C078" w14:textId="77777777" w:rsidR="00703EA1" w:rsidRDefault="00703EA1" w:rsidP="001038E8">
      <w:pPr>
        <w:widowControl w:val="0"/>
        <w:numPr>
          <w:ilvl w:val="0"/>
          <w:numId w:val="1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Q</w:t>
      </w:r>
    </w:p>
    <w:p w14:paraId="33518B8B" w14:textId="77777777" w:rsidR="00703EA1" w:rsidRDefault="00703EA1" w:rsidP="001038E8">
      <w:pPr>
        <w:widowControl w:val="0"/>
        <w:numPr>
          <w:ilvl w:val="0"/>
          <w:numId w:val="1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Type</w:t>
      </w:r>
      <w:proofErr w:type="spellEnd"/>
    </w:p>
    <w:p w14:paraId="5A632611" w14:textId="77777777" w:rsidR="00703EA1" w:rsidRDefault="00703EA1" w:rsidP="001038E8">
      <w:pPr>
        <w:widowControl w:val="0"/>
        <w:numPr>
          <w:ilvl w:val="0"/>
          <w:numId w:val="1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Bypass</w:t>
      </w:r>
      <w:proofErr w:type="spellEnd"/>
    </w:p>
    <w:p w14:paraId="28B83A76" w14:textId="77777777" w:rsidR="00703EA1" w:rsidRDefault="00703EA1" w:rsidP="00703EA1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3EA78401" w14:textId="77777777" w:rsidR="00703EA1" w:rsidRDefault="00703EA1" w:rsidP="001038E8">
      <w:pPr>
        <w:widowControl w:val="0"/>
        <w:numPr>
          <w:ilvl w:val="0"/>
          <w:numId w:val="48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10-полосный графический эквалайзер:</w:t>
      </w:r>
    </w:p>
    <w:p w14:paraId="3B7FEA9D" w14:textId="77777777" w:rsidR="00703EA1" w:rsidRDefault="00703EA1" w:rsidP="001038E8">
      <w:pPr>
        <w:widowControl w:val="0"/>
        <w:numPr>
          <w:ilvl w:val="0"/>
          <w:numId w:val="1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1/6-октавный</w:t>
      </w:r>
    </w:p>
    <w:p w14:paraId="3558511E" w14:textId="77777777" w:rsidR="00703EA1" w:rsidRDefault="00703EA1" w:rsidP="001038E8">
      <w:pPr>
        <w:widowControl w:val="0"/>
        <w:numPr>
          <w:ilvl w:val="0"/>
          <w:numId w:val="1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1/3-октавный</w:t>
      </w:r>
    </w:p>
    <w:p w14:paraId="182CBBB3" w14:textId="77777777" w:rsidR="00703EA1" w:rsidRDefault="00703EA1" w:rsidP="001038E8">
      <w:pPr>
        <w:widowControl w:val="0"/>
        <w:numPr>
          <w:ilvl w:val="0"/>
          <w:numId w:val="1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2/3-октавный</w:t>
      </w:r>
    </w:p>
    <w:p w14:paraId="072986AA" w14:textId="77777777" w:rsidR="00703EA1" w:rsidRDefault="00703EA1" w:rsidP="001038E8">
      <w:pPr>
        <w:widowControl w:val="0"/>
        <w:numPr>
          <w:ilvl w:val="0"/>
          <w:numId w:val="1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1-октавный</w:t>
      </w:r>
    </w:p>
    <w:p w14:paraId="5F1FE9EB" w14:textId="77777777" w:rsidR="00703EA1" w:rsidRDefault="00703EA1" w:rsidP="001038E8">
      <w:pPr>
        <w:widowControl w:val="0"/>
        <w:numPr>
          <w:ilvl w:val="0"/>
          <w:numId w:val="1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1/2-октавный</w:t>
      </w:r>
    </w:p>
    <w:p w14:paraId="665DC51E" w14:textId="77777777" w:rsidR="00703EA1" w:rsidRDefault="00703EA1" w:rsidP="00703EA1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36600D8E" w14:textId="77777777" w:rsidR="00703EA1" w:rsidRDefault="00703EA1" w:rsidP="001038E8">
      <w:pPr>
        <w:widowControl w:val="0"/>
        <w:numPr>
          <w:ilvl w:val="0"/>
          <w:numId w:val="49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15-полосный графический эквалайзер:</w:t>
      </w:r>
    </w:p>
    <w:p w14:paraId="1DF4CB84" w14:textId="77777777" w:rsidR="00703EA1" w:rsidRDefault="00703EA1" w:rsidP="001038E8">
      <w:pPr>
        <w:widowControl w:val="0"/>
        <w:numPr>
          <w:ilvl w:val="0"/>
          <w:numId w:val="1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1/6-октавный</w:t>
      </w:r>
    </w:p>
    <w:p w14:paraId="53305301" w14:textId="77777777" w:rsidR="00703EA1" w:rsidRDefault="00703EA1" w:rsidP="001038E8">
      <w:pPr>
        <w:widowControl w:val="0"/>
        <w:numPr>
          <w:ilvl w:val="0"/>
          <w:numId w:val="1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1/3-октавный</w:t>
      </w:r>
    </w:p>
    <w:p w14:paraId="7FED3536" w14:textId="77777777" w:rsidR="00703EA1" w:rsidRDefault="00703EA1" w:rsidP="001038E8">
      <w:pPr>
        <w:widowControl w:val="0"/>
        <w:numPr>
          <w:ilvl w:val="0"/>
          <w:numId w:val="1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2/3-октавный</w:t>
      </w:r>
    </w:p>
    <w:p w14:paraId="4A1F4F61" w14:textId="77777777" w:rsidR="00703EA1" w:rsidRDefault="00703EA1" w:rsidP="001038E8">
      <w:pPr>
        <w:widowControl w:val="0"/>
        <w:numPr>
          <w:ilvl w:val="0"/>
          <w:numId w:val="1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1-октавный</w:t>
      </w:r>
    </w:p>
    <w:p w14:paraId="2E351255" w14:textId="77777777" w:rsidR="00703EA1" w:rsidRDefault="00703EA1" w:rsidP="001038E8">
      <w:pPr>
        <w:widowControl w:val="0"/>
        <w:numPr>
          <w:ilvl w:val="0"/>
          <w:numId w:val="1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1/2-октавный</w:t>
      </w:r>
    </w:p>
    <w:p w14:paraId="450D1567" w14:textId="77777777" w:rsidR="00703EA1" w:rsidRDefault="00703EA1" w:rsidP="00703EA1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21FAF80C" w14:textId="77777777" w:rsidR="00703EA1" w:rsidRDefault="00703EA1" w:rsidP="001038E8">
      <w:pPr>
        <w:widowControl w:val="0"/>
        <w:numPr>
          <w:ilvl w:val="0"/>
          <w:numId w:val="50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20-полосный графический эквалайзер:</w:t>
      </w:r>
    </w:p>
    <w:p w14:paraId="340A9FDA" w14:textId="77777777" w:rsidR="00703EA1" w:rsidRDefault="00703EA1" w:rsidP="001038E8">
      <w:pPr>
        <w:widowControl w:val="0"/>
        <w:numPr>
          <w:ilvl w:val="0"/>
          <w:numId w:val="1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1/6-октавный</w:t>
      </w:r>
    </w:p>
    <w:p w14:paraId="16A35094" w14:textId="77777777" w:rsidR="00703EA1" w:rsidRDefault="00703EA1" w:rsidP="001038E8">
      <w:pPr>
        <w:widowControl w:val="0"/>
        <w:numPr>
          <w:ilvl w:val="0"/>
          <w:numId w:val="1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1/3-октавный</w:t>
      </w:r>
    </w:p>
    <w:p w14:paraId="12570434" w14:textId="77777777" w:rsidR="00703EA1" w:rsidRDefault="00703EA1" w:rsidP="001038E8">
      <w:pPr>
        <w:widowControl w:val="0"/>
        <w:numPr>
          <w:ilvl w:val="0"/>
          <w:numId w:val="1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2/3-октавный</w:t>
      </w:r>
    </w:p>
    <w:p w14:paraId="2F48E87A" w14:textId="77777777" w:rsidR="00703EA1" w:rsidRDefault="00703EA1" w:rsidP="001038E8">
      <w:pPr>
        <w:widowControl w:val="0"/>
        <w:numPr>
          <w:ilvl w:val="0"/>
          <w:numId w:val="1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1-октавный</w:t>
      </w:r>
    </w:p>
    <w:p w14:paraId="1B0B62E5" w14:textId="77777777" w:rsidR="00703EA1" w:rsidRDefault="00703EA1" w:rsidP="001038E8">
      <w:pPr>
        <w:widowControl w:val="0"/>
        <w:numPr>
          <w:ilvl w:val="0"/>
          <w:numId w:val="1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1/2-октавный</w:t>
      </w:r>
    </w:p>
    <w:p w14:paraId="1EDDA51D" w14:textId="77777777" w:rsidR="00703EA1" w:rsidRDefault="00703EA1" w:rsidP="00703EA1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38140CAC" w14:textId="77777777" w:rsidR="00703EA1" w:rsidRDefault="00703EA1" w:rsidP="001038E8">
      <w:pPr>
        <w:widowControl w:val="0"/>
        <w:numPr>
          <w:ilvl w:val="0"/>
          <w:numId w:val="51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31-полосный графический эквалайзер:</w:t>
      </w:r>
    </w:p>
    <w:p w14:paraId="7436F2BB" w14:textId="77777777" w:rsidR="00703EA1" w:rsidRDefault="00703EA1" w:rsidP="001038E8">
      <w:pPr>
        <w:widowControl w:val="0"/>
        <w:numPr>
          <w:ilvl w:val="0"/>
          <w:numId w:val="1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1/6-октавный</w:t>
      </w:r>
    </w:p>
    <w:p w14:paraId="7B0ADE60" w14:textId="77777777" w:rsidR="00703EA1" w:rsidRDefault="00703EA1" w:rsidP="001038E8">
      <w:pPr>
        <w:widowControl w:val="0"/>
        <w:numPr>
          <w:ilvl w:val="0"/>
          <w:numId w:val="1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1/3-октавный</w:t>
      </w:r>
    </w:p>
    <w:p w14:paraId="6B01FF2F" w14:textId="77777777" w:rsidR="00703EA1" w:rsidRDefault="00703EA1" w:rsidP="001038E8">
      <w:pPr>
        <w:widowControl w:val="0"/>
        <w:numPr>
          <w:ilvl w:val="0"/>
          <w:numId w:val="1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2/3-октавный</w:t>
      </w:r>
    </w:p>
    <w:p w14:paraId="46A7A715" w14:textId="77777777" w:rsidR="00703EA1" w:rsidRDefault="00703EA1" w:rsidP="001038E8">
      <w:pPr>
        <w:widowControl w:val="0"/>
        <w:numPr>
          <w:ilvl w:val="0"/>
          <w:numId w:val="1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1-октавный</w:t>
      </w:r>
    </w:p>
    <w:p w14:paraId="28C1B7F5" w14:textId="77777777" w:rsidR="00703EA1" w:rsidRDefault="00703EA1" w:rsidP="001038E8">
      <w:pPr>
        <w:widowControl w:val="0"/>
        <w:numPr>
          <w:ilvl w:val="0"/>
          <w:numId w:val="1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1/2-октавный</w:t>
      </w:r>
    </w:p>
    <w:p w14:paraId="2ABAF7FD" w14:textId="77777777" w:rsidR="00703EA1" w:rsidRDefault="00703EA1" w:rsidP="00703EA1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61C87169" w14:textId="77777777" w:rsidR="00703EA1" w:rsidRDefault="00703EA1" w:rsidP="001038E8">
      <w:pPr>
        <w:widowControl w:val="0"/>
        <w:numPr>
          <w:ilvl w:val="0"/>
          <w:numId w:val="52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lastRenderedPageBreak/>
        <w:t>51-полосный графический эквалайзер:</w:t>
      </w:r>
    </w:p>
    <w:p w14:paraId="61B3B471" w14:textId="77777777" w:rsidR="00703EA1" w:rsidRDefault="00703EA1" w:rsidP="001038E8">
      <w:pPr>
        <w:widowControl w:val="0"/>
        <w:numPr>
          <w:ilvl w:val="0"/>
          <w:numId w:val="2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1/6-октавный</w:t>
      </w:r>
    </w:p>
    <w:p w14:paraId="461E3116" w14:textId="77777777" w:rsidR="00703EA1" w:rsidRDefault="00703EA1" w:rsidP="001038E8">
      <w:pPr>
        <w:widowControl w:val="0"/>
        <w:numPr>
          <w:ilvl w:val="0"/>
          <w:numId w:val="2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1/3-октавный</w:t>
      </w:r>
    </w:p>
    <w:p w14:paraId="0F4DF143" w14:textId="77777777" w:rsidR="00703EA1" w:rsidRDefault="00703EA1" w:rsidP="001038E8">
      <w:pPr>
        <w:widowControl w:val="0"/>
        <w:numPr>
          <w:ilvl w:val="0"/>
          <w:numId w:val="2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2/3-октавный</w:t>
      </w:r>
    </w:p>
    <w:p w14:paraId="3C2D49C4" w14:textId="77777777" w:rsidR="00703EA1" w:rsidRDefault="00703EA1" w:rsidP="001038E8">
      <w:pPr>
        <w:widowControl w:val="0"/>
        <w:numPr>
          <w:ilvl w:val="0"/>
          <w:numId w:val="2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1-октавный</w:t>
      </w:r>
    </w:p>
    <w:p w14:paraId="3073C769" w14:textId="77777777" w:rsidR="00703EA1" w:rsidRDefault="00703EA1" w:rsidP="001038E8">
      <w:pPr>
        <w:widowControl w:val="0"/>
        <w:numPr>
          <w:ilvl w:val="0"/>
          <w:numId w:val="2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1/2-октавный</w:t>
      </w:r>
    </w:p>
    <w:p w14:paraId="64B5CD80" w14:textId="77777777" w:rsidR="00703EA1" w:rsidRDefault="00703EA1" w:rsidP="00703EA1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2D9996D8" w14:textId="77777777" w:rsidR="00703EA1" w:rsidRDefault="00703EA1" w:rsidP="001038E8">
      <w:pPr>
        <w:widowControl w:val="0"/>
        <w:numPr>
          <w:ilvl w:val="0"/>
          <w:numId w:val="53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Компрессор, степень сжатия которого зависит от уровня входного сигнала:</w:t>
      </w:r>
    </w:p>
    <w:p w14:paraId="783CB328" w14:textId="77777777" w:rsidR="00703EA1" w:rsidRDefault="00703EA1" w:rsidP="001038E8">
      <w:pPr>
        <w:widowControl w:val="0"/>
        <w:numPr>
          <w:ilvl w:val="0"/>
          <w:numId w:val="2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VCA</w:t>
      </w:r>
    </w:p>
    <w:p w14:paraId="4BB20BCD" w14:textId="77777777" w:rsidR="00703EA1" w:rsidRDefault="00703EA1" w:rsidP="001038E8">
      <w:pPr>
        <w:widowControl w:val="0"/>
        <w:numPr>
          <w:ilvl w:val="0"/>
          <w:numId w:val="2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Opto</w:t>
      </w:r>
      <w:proofErr w:type="spellEnd"/>
    </w:p>
    <w:p w14:paraId="087BA47F" w14:textId="77777777" w:rsidR="00703EA1" w:rsidRDefault="00703EA1" w:rsidP="001038E8">
      <w:pPr>
        <w:widowControl w:val="0"/>
        <w:numPr>
          <w:ilvl w:val="0"/>
          <w:numId w:val="2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FET</w:t>
      </w:r>
    </w:p>
    <w:p w14:paraId="0A625AA1" w14:textId="77777777" w:rsidR="00703EA1" w:rsidRDefault="00703EA1" w:rsidP="001038E8">
      <w:pPr>
        <w:widowControl w:val="0"/>
        <w:numPr>
          <w:ilvl w:val="0"/>
          <w:numId w:val="2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proofErr w:type="spellStart"/>
      <w:r>
        <w:rPr>
          <w:rFonts w:ascii="HelveticaNeue" w:hAnsi="HelveticaNeue" w:cs="HelveticaNeue"/>
          <w:color w:val="000000"/>
          <w:u w:val="single" w:color="000000"/>
        </w:rPr>
        <w:t>Vari-Mu</w:t>
      </w:r>
      <w:proofErr w:type="spellEnd"/>
    </w:p>
    <w:p w14:paraId="7A3B98B1" w14:textId="77777777" w:rsidR="00703EA1" w:rsidRDefault="00703EA1" w:rsidP="001038E8">
      <w:pPr>
        <w:widowControl w:val="0"/>
        <w:numPr>
          <w:ilvl w:val="0"/>
          <w:numId w:val="2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Multiband</w:t>
      </w:r>
      <w:proofErr w:type="spellEnd"/>
    </w:p>
    <w:p w14:paraId="5B5DC612" w14:textId="77777777" w:rsidR="00703EA1" w:rsidRDefault="00703EA1" w:rsidP="00703EA1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37847F79" w14:textId="77777777" w:rsidR="00703EA1" w:rsidRDefault="00703EA1" w:rsidP="001038E8">
      <w:pPr>
        <w:widowControl w:val="0"/>
        <w:numPr>
          <w:ilvl w:val="0"/>
          <w:numId w:val="54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Компрессор на полевых транзисторах:</w:t>
      </w:r>
    </w:p>
    <w:p w14:paraId="711B241D" w14:textId="77777777" w:rsidR="00703EA1" w:rsidRDefault="00703EA1" w:rsidP="001038E8">
      <w:pPr>
        <w:widowControl w:val="0"/>
        <w:numPr>
          <w:ilvl w:val="0"/>
          <w:numId w:val="2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VCA</w:t>
      </w:r>
    </w:p>
    <w:p w14:paraId="3945609A" w14:textId="77777777" w:rsidR="00703EA1" w:rsidRDefault="00703EA1" w:rsidP="001038E8">
      <w:pPr>
        <w:widowControl w:val="0"/>
        <w:numPr>
          <w:ilvl w:val="0"/>
          <w:numId w:val="2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Opto</w:t>
      </w:r>
      <w:proofErr w:type="spellEnd"/>
    </w:p>
    <w:p w14:paraId="3597B55C" w14:textId="77777777" w:rsidR="00703EA1" w:rsidRDefault="00703EA1" w:rsidP="001038E8">
      <w:pPr>
        <w:widowControl w:val="0"/>
        <w:numPr>
          <w:ilvl w:val="0"/>
          <w:numId w:val="2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FET</w:t>
      </w:r>
    </w:p>
    <w:p w14:paraId="181553DB" w14:textId="77777777" w:rsidR="00703EA1" w:rsidRDefault="00703EA1" w:rsidP="001038E8">
      <w:pPr>
        <w:widowControl w:val="0"/>
        <w:numPr>
          <w:ilvl w:val="0"/>
          <w:numId w:val="2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Vari-Mu</w:t>
      </w:r>
      <w:proofErr w:type="spellEnd"/>
    </w:p>
    <w:p w14:paraId="053EAC57" w14:textId="77777777" w:rsidR="00703EA1" w:rsidRDefault="00703EA1" w:rsidP="001038E8">
      <w:pPr>
        <w:widowControl w:val="0"/>
        <w:numPr>
          <w:ilvl w:val="0"/>
          <w:numId w:val="2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Multiband</w:t>
      </w:r>
      <w:proofErr w:type="spellEnd"/>
    </w:p>
    <w:p w14:paraId="5066266C" w14:textId="77777777" w:rsidR="00703EA1" w:rsidRDefault="00703EA1" w:rsidP="00703EA1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79DCEC80" w14:textId="77777777" w:rsidR="00703EA1" w:rsidRDefault="00703EA1" w:rsidP="001038E8">
      <w:pPr>
        <w:widowControl w:val="0"/>
        <w:numPr>
          <w:ilvl w:val="0"/>
          <w:numId w:val="55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Компрессор, использующий фотоэлемент:</w:t>
      </w:r>
    </w:p>
    <w:p w14:paraId="2B69E097" w14:textId="77777777" w:rsidR="00703EA1" w:rsidRDefault="00703EA1" w:rsidP="001038E8">
      <w:pPr>
        <w:widowControl w:val="0"/>
        <w:numPr>
          <w:ilvl w:val="0"/>
          <w:numId w:val="2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VCA</w:t>
      </w:r>
    </w:p>
    <w:p w14:paraId="17D9BE86" w14:textId="77777777" w:rsidR="00703EA1" w:rsidRDefault="00703EA1" w:rsidP="001038E8">
      <w:pPr>
        <w:widowControl w:val="0"/>
        <w:numPr>
          <w:ilvl w:val="0"/>
          <w:numId w:val="2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proofErr w:type="spellStart"/>
      <w:r>
        <w:rPr>
          <w:rFonts w:ascii="HelveticaNeue" w:hAnsi="HelveticaNeue" w:cs="HelveticaNeue"/>
          <w:color w:val="000000"/>
          <w:u w:val="single" w:color="000000"/>
        </w:rPr>
        <w:t>Opto</w:t>
      </w:r>
      <w:proofErr w:type="spellEnd"/>
    </w:p>
    <w:p w14:paraId="176EE0F7" w14:textId="77777777" w:rsidR="00703EA1" w:rsidRDefault="00703EA1" w:rsidP="001038E8">
      <w:pPr>
        <w:widowControl w:val="0"/>
        <w:numPr>
          <w:ilvl w:val="0"/>
          <w:numId w:val="2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FET</w:t>
      </w:r>
    </w:p>
    <w:p w14:paraId="13B925BF" w14:textId="77777777" w:rsidR="00703EA1" w:rsidRDefault="00703EA1" w:rsidP="001038E8">
      <w:pPr>
        <w:widowControl w:val="0"/>
        <w:numPr>
          <w:ilvl w:val="0"/>
          <w:numId w:val="2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Vari-Mu</w:t>
      </w:r>
      <w:proofErr w:type="spellEnd"/>
    </w:p>
    <w:p w14:paraId="40E9C4D6" w14:textId="77777777" w:rsidR="00703EA1" w:rsidRDefault="00703EA1" w:rsidP="001038E8">
      <w:pPr>
        <w:widowControl w:val="0"/>
        <w:numPr>
          <w:ilvl w:val="0"/>
          <w:numId w:val="2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Multiband</w:t>
      </w:r>
      <w:proofErr w:type="spellEnd"/>
    </w:p>
    <w:p w14:paraId="63312546" w14:textId="77777777" w:rsidR="00703EA1" w:rsidRDefault="00703EA1" w:rsidP="00703EA1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6F6FDEF8" w14:textId="77777777" w:rsidR="00703EA1" w:rsidRDefault="00703EA1" w:rsidP="001038E8">
      <w:pPr>
        <w:widowControl w:val="0"/>
        <w:numPr>
          <w:ilvl w:val="0"/>
          <w:numId w:val="56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Многополосный компрессор:</w:t>
      </w:r>
    </w:p>
    <w:p w14:paraId="31C9C98E" w14:textId="77777777" w:rsidR="00703EA1" w:rsidRDefault="00703EA1" w:rsidP="001038E8">
      <w:pPr>
        <w:widowControl w:val="0"/>
        <w:numPr>
          <w:ilvl w:val="0"/>
          <w:numId w:val="2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VCA</w:t>
      </w:r>
    </w:p>
    <w:p w14:paraId="254610FF" w14:textId="77777777" w:rsidR="00703EA1" w:rsidRDefault="00703EA1" w:rsidP="001038E8">
      <w:pPr>
        <w:widowControl w:val="0"/>
        <w:numPr>
          <w:ilvl w:val="0"/>
          <w:numId w:val="2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Opto</w:t>
      </w:r>
      <w:proofErr w:type="spellEnd"/>
    </w:p>
    <w:p w14:paraId="0C06DA43" w14:textId="77777777" w:rsidR="00703EA1" w:rsidRDefault="00703EA1" w:rsidP="001038E8">
      <w:pPr>
        <w:widowControl w:val="0"/>
        <w:numPr>
          <w:ilvl w:val="0"/>
          <w:numId w:val="2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FET</w:t>
      </w:r>
    </w:p>
    <w:p w14:paraId="7DEFE4B9" w14:textId="77777777" w:rsidR="00703EA1" w:rsidRDefault="00703EA1" w:rsidP="001038E8">
      <w:pPr>
        <w:widowControl w:val="0"/>
        <w:numPr>
          <w:ilvl w:val="0"/>
          <w:numId w:val="2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Vari-Mu</w:t>
      </w:r>
      <w:proofErr w:type="spellEnd"/>
    </w:p>
    <w:p w14:paraId="772689BC" w14:textId="77777777" w:rsidR="00703EA1" w:rsidRDefault="00703EA1" w:rsidP="001038E8">
      <w:pPr>
        <w:widowControl w:val="0"/>
        <w:numPr>
          <w:ilvl w:val="0"/>
          <w:numId w:val="2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proofErr w:type="spellStart"/>
      <w:r>
        <w:rPr>
          <w:rFonts w:ascii="HelveticaNeue" w:hAnsi="HelveticaNeue" w:cs="HelveticaNeue"/>
          <w:color w:val="000000"/>
          <w:u w:val="single" w:color="000000"/>
        </w:rPr>
        <w:t>Multiband</w:t>
      </w:r>
      <w:proofErr w:type="spellEnd"/>
    </w:p>
    <w:p w14:paraId="1C7EED4E" w14:textId="77777777" w:rsidR="00703EA1" w:rsidRDefault="00703EA1" w:rsidP="00703EA1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val="single" w:color="000000"/>
        </w:rPr>
      </w:pPr>
    </w:p>
    <w:p w14:paraId="4C62947D" w14:textId="77777777" w:rsidR="00703EA1" w:rsidRDefault="00703EA1" w:rsidP="001038E8">
      <w:pPr>
        <w:widowControl w:val="0"/>
        <w:numPr>
          <w:ilvl w:val="0"/>
          <w:numId w:val="57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 xml:space="preserve">Прибор для преобразования несимметричного звукового сигнала </w:t>
      </w:r>
      <w:proofErr w:type="gramStart"/>
      <w:r>
        <w:rPr>
          <w:rFonts w:ascii="HelveticaNeue-Bold" w:hAnsi="HelveticaNeue-Bold" w:cs="HelveticaNeue-Bold"/>
          <w:b/>
          <w:bCs/>
          <w:color w:val="000000"/>
          <w:u w:color="000000"/>
        </w:rPr>
        <w:t>в</w:t>
      </w:r>
      <w:proofErr w:type="gramEnd"/>
      <w:r>
        <w:rPr>
          <w:rFonts w:ascii="HelveticaNeue-Bold" w:hAnsi="HelveticaNeue-Bold" w:cs="HelveticaNeue-Bold"/>
          <w:b/>
          <w:bCs/>
          <w:color w:val="000000"/>
          <w:u w:color="000000"/>
        </w:rPr>
        <w:t xml:space="preserve"> симметричный:</w:t>
      </w:r>
    </w:p>
    <w:p w14:paraId="7CE7605D" w14:textId="77777777" w:rsidR="00703EA1" w:rsidRDefault="00703EA1" w:rsidP="001038E8">
      <w:pPr>
        <w:widowControl w:val="0"/>
        <w:numPr>
          <w:ilvl w:val="0"/>
          <w:numId w:val="2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Stage</w:t>
      </w:r>
      <w:proofErr w:type="spellEnd"/>
      <w:r>
        <w:rPr>
          <w:rFonts w:ascii="HelveticaNeue" w:hAnsi="HelveticaNeue" w:cs="HelveticaNeue"/>
          <w:color w:val="000000"/>
          <w:u w:color="000000"/>
        </w:rPr>
        <w:t xml:space="preserve">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Box</w:t>
      </w:r>
      <w:proofErr w:type="spellEnd"/>
    </w:p>
    <w:p w14:paraId="5368D1A3" w14:textId="77777777" w:rsidR="00703EA1" w:rsidRDefault="00703EA1" w:rsidP="001038E8">
      <w:pPr>
        <w:widowControl w:val="0"/>
        <w:numPr>
          <w:ilvl w:val="0"/>
          <w:numId w:val="2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Patch</w:t>
      </w:r>
      <w:proofErr w:type="spellEnd"/>
      <w:r>
        <w:rPr>
          <w:rFonts w:ascii="HelveticaNeue" w:hAnsi="HelveticaNeue" w:cs="HelveticaNeue"/>
          <w:color w:val="000000"/>
          <w:u w:color="000000"/>
        </w:rPr>
        <w:t xml:space="preserve">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Bay</w:t>
      </w:r>
      <w:proofErr w:type="spellEnd"/>
    </w:p>
    <w:p w14:paraId="773F2BCF" w14:textId="77777777" w:rsidR="00703EA1" w:rsidRDefault="00703EA1" w:rsidP="001038E8">
      <w:pPr>
        <w:widowControl w:val="0"/>
        <w:numPr>
          <w:ilvl w:val="0"/>
          <w:numId w:val="2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Reamp</w:t>
      </w:r>
      <w:proofErr w:type="spellEnd"/>
      <w:r>
        <w:rPr>
          <w:rFonts w:ascii="HelveticaNeue" w:hAnsi="HelveticaNeue" w:cs="HelveticaNeue"/>
          <w:color w:val="000000"/>
          <w:u w:color="000000"/>
        </w:rPr>
        <w:t xml:space="preserve">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Box</w:t>
      </w:r>
      <w:proofErr w:type="spellEnd"/>
      <w:r>
        <w:rPr>
          <w:rFonts w:ascii="HelveticaNeue" w:hAnsi="HelveticaNeue" w:cs="HelveticaNeue"/>
          <w:color w:val="000000"/>
          <w:u w:val="single" w:color="000000"/>
        </w:rPr>
        <w:t xml:space="preserve">  </w:t>
      </w:r>
    </w:p>
    <w:p w14:paraId="4D809CFC" w14:textId="77777777" w:rsidR="00703EA1" w:rsidRDefault="00703EA1" w:rsidP="001038E8">
      <w:pPr>
        <w:widowControl w:val="0"/>
        <w:numPr>
          <w:ilvl w:val="0"/>
          <w:numId w:val="2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 xml:space="preserve">DI </w:t>
      </w:r>
      <w:proofErr w:type="spellStart"/>
      <w:r>
        <w:rPr>
          <w:rFonts w:ascii="HelveticaNeue" w:hAnsi="HelveticaNeue" w:cs="HelveticaNeue"/>
          <w:color w:val="000000"/>
          <w:u w:val="single" w:color="000000"/>
        </w:rPr>
        <w:t>Box</w:t>
      </w:r>
      <w:proofErr w:type="spellEnd"/>
    </w:p>
    <w:p w14:paraId="5A1341E4" w14:textId="77777777" w:rsidR="00703EA1" w:rsidRDefault="00703EA1" w:rsidP="001038E8">
      <w:pPr>
        <w:widowControl w:val="0"/>
        <w:numPr>
          <w:ilvl w:val="0"/>
          <w:numId w:val="2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Boom</w:t>
      </w:r>
      <w:proofErr w:type="spellEnd"/>
      <w:r>
        <w:rPr>
          <w:rFonts w:ascii="HelveticaNeue" w:hAnsi="HelveticaNeue" w:cs="HelveticaNeue"/>
          <w:color w:val="000000"/>
          <w:u w:color="000000"/>
        </w:rPr>
        <w:t xml:space="preserve">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Box</w:t>
      </w:r>
      <w:proofErr w:type="spellEnd"/>
    </w:p>
    <w:p w14:paraId="2FD3B992" w14:textId="77777777" w:rsidR="00703EA1" w:rsidRDefault="00703EA1" w:rsidP="00703EA1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6882E589" w14:textId="77777777" w:rsidR="00703EA1" w:rsidRDefault="00703EA1" w:rsidP="001038E8">
      <w:pPr>
        <w:widowControl w:val="0"/>
        <w:numPr>
          <w:ilvl w:val="0"/>
          <w:numId w:val="58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СЧ динамик:</w:t>
      </w:r>
    </w:p>
    <w:p w14:paraId="00ACAE43" w14:textId="77777777" w:rsidR="00703EA1" w:rsidRDefault="00703EA1" w:rsidP="001038E8">
      <w:pPr>
        <w:widowControl w:val="0"/>
        <w:numPr>
          <w:ilvl w:val="0"/>
          <w:numId w:val="2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Tweeter</w:t>
      </w:r>
      <w:proofErr w:type="spellEnd"/>
    </w:p>
    <w:p w14:paraId="7BA5EC9F" w14:textId="77777777" w:rsidR="00703EA1" w:rsidRDefault="00703EA1" w:rsidP="001038E8">
      <w:pPr>
        <w:widowControl w:val="0"/>
        <w:numPr>
          <w:ilvl w:val="0"/>
          <w:numId w:val="2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Midwoofer</w:t>
      </w:r>
      <w:proofErr w:type="spellEnd"/>
    </w:p>
    <w:p w14:paraId="27737704" w14:textId="77777777" w:rsidR="00703EA1" w:rsidRDefault="00703EA1" w:rsidP="001038E8">
      <w:pPr>
        <w:widowControl w:val="0"/>
        <w:numPr>
          <w:ilvl w:val="0"/>
          <w:numId w:val="2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Subwoofer</w:t>
      </w:r>
      <w:proofErr w:type="spellEnd"/>
    </w:p>
    <w:p w14:paraId="13A99F03" w14:textId="77777777" w:rsidR="00703EA1" w:rsidRDefault="00703EA1" w:rsidP="001038E8">
      <w:pPr>
        <w:widowControl w:val="0"/>
        <w:numPr>
          <w:ilvl w:val="0"/>
          <w:numId w:val="2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Wide-Range</w:t>
      </w:r>
      <w:proofErr w:type="spellEnd"/>
    </w:p>
    <w:p w14:paraId="6D45DF4C" w14:textId="77777777" w:rsidR="00703EA1" w:rsidRDefault="00703EA1" w:rsidP="001038E8">
      <w:pPr>
        <w:widowControl w:val="0"/>
        <w:numPr>
          <w:ilvl w:val="0"/>
          <w:numId w:val="2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proofErr w:type="spellStart"/>
      <w:r>
        <w:rPr>
          <w:rFonts w:ascii="HelveticaNeue" w:hAnsi="HelveticaNeue" w:cs="HelveticaNeue"/>
          <w:color w:val="000000"/>
          <w:u w:val="single" w:color="000000"/>
        </w:rPr>
        <w:t>Mid-Range</w:t>
      </w:r>
      <w:proofErr w:type="spellEnd"/>
    </w:p>
    <w:p w14:paraId="2C946311" w14:textId="77777777" w:rsidR="00703EA1" w:rsidRDefault="00703EA1" w:rsidP="00703EA1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53A951C6" w14:textId="77777777" w:rsidR="00703EA1" w:rsidRDefault="00703EA1" w:rsidP="001038E8">
      <w:pPr>
        <w:widowControl w:val="0"/>
        <w:numPr>
          <w:ilvl w:val="0"/>
          <w:numId w:val="59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ВЧ динамик:</w:t>
      </w:r>
    </w:p>
    <w:p w14:paraId="21B30787" w14:textId="77777777" w:rsidR="00703EA1" w:rsidRDefault="00703EA1" w:rsidP="001038E8">
      <w:pPr>
        <w:widowControl w:val="0"/>
        <w:numPr>
          <w:ilvl w:val="0"/>
          <w:numId w:val="2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proofErr w:type="spellStart"/>
      <w:r>
        <w:rPr>
          <w:rFonts w:ascii="HelveticaNeue" w:hAnsi="HelveticaNeue" w:cs="HelveticaNeue"/>
          <w:color w:val="000000"/>
          <w:u w:val="single" w:color="000000"/>
        </w:rPr>
        <w:t>Tweeter</w:t>
      </w:r>
      <w:proofErr w:type="spellEnd"/>
    </w:p>
    <w:p w14:paraId="6C347D6A" w14:textId="77777777" w:rsidR="00703EA1" w:rsidRDefault="00703EA1" w:rsidP="001038E8">
      <w:pPr>
        <w:widowControl w:val="0"/>
        <w:numPr>
          <w:ilvl w:val="0"/>
          <w:numId w:val="2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lastRenderedPageBreak/>
        <w:t>Woofer</w:t>
      </w:r>
      <w:proofErr w:type="spellEnd"/>
    </w:p>
    <w:p w14:paraId="34BC2E44" w14:textId="77777777" w:rsidR="00703EA1" w:rsidRDefault="00703EA1" w:rsidP="001038E8">
      <w:pPr>
        <w:widowControl w:val="0"/>
        <w:numPr>
          <w:ilvl w:val="0"/>
          <w:numId w:val="2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Subwoofer</w:t>
      </w:r>
      <w:proofErr w:type="spellEnd"/>
    </w:p>
    <w:p w14:paraId="3247A9C4" w14:textId="77777777" w:rsidR="00703EA1" w:rsidRDefault="00703EA1" w:rsidP="001038E8">
      <w:pPr>
        <w:widowControl w:val="0"/>
        <w:numPr>
          <w:ilvl w:val="0"/>
          <w:numId w:val="2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Wide-Range</w:t>
      </w:r>
      <w:proofErr w:type="spellEnd"/>
    </w:p>
    <w:p w14:paraId="02488D7D" w14:textId="77777777" w:rsidR="00703EA1" w:rsidRDefault="00703EA1" w:rsidP="001038E8">
      <w:pPr>
        <w:widowControl w:val="0"/>
        <w:numPr>
          <w:ilvl w:val="0"/>
          <w:numId w:val="2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Mid-Range</w:t>
      </w:r>
      <w:proofErr w:type="spellEnd"/>
    </w:p>
    <w:p w14:paraId="34689A40" w14:textId="77777777" w:rsidR="00703EA1" w:rsidRDefault="00703EA1" w:rsidP="00703EA1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2BF258AE" w14:textId="77777777" w:rsidR="00703EA1" w:rsidRDefault="00703EA1" w:rsidP="001038E8">
      <w:pPr>
        <w:widowControl w:val="0"/>
        <w:numPr>
          <w:ilvl w:val="0"/>
          <w:numId w:val="60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Широкополосный динамик:</w:t>
      </w:r>
    </w:p>
    <w:p w14:paraId="0B40C403" w14:textId="77777777" w:rsidR="00703EA1" w:rsidRDefault="00703EA1" w:rsidP="001038E8">
      <w:pPr>
        <w:widowControl w:val="0"/>
        <w:numPr>
          <w:ilvl w:val="0"/>
          <w:numId w:val="2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Tweeter</w:t>
      </w:r>
      <w:proofErr w:type="spellEnd"/>
    </w:p>
    <w:p w14:paraId="4EAC4E6D" w14:textId="77777777" w:rsidR="00703EA1" w:rsidRDefault="00703EA1" w:rsidP="001038E8">
      <w:pPr>
        <w:widowControl w:val="0"/>
        <w:numPr>
          <w:ilvl w:val="0"/>
          <w:numId w:val="2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Woofer</w:t>
      </w:r>
      <w:proofErr w:type="spellEnd"/>
    </w:p>
    <w:p w14:paraId="4349934C" w14:textId="77777777" w:rsidR="00703EA1" w:rsidRDefault="00703EA1" w:rsidP="001038E8">
      <w:pPr>
        <w:widowControl w:val="0"/>
        <w:numPr>
          <w:ilvl w:val="0"/>
          <w:numId w:val="2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Subwoofer</w:t>
      </w:r>
      <w:proofErr w:type="spellEnd"/>
    </w:p>
    <w:p w14:paraId="78A4B36E" w14:textId="77777777" w:rsidR="00703EA1" w:rsidRDefault="00703EA1" w:rsidP="001038E8">
      <w:pPr>
        <w:widowControl w:val="0"/>
        <w:numPr>
          <w:ilvl w:val="0"/>
          <w:numId w:val="2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proofErr w:type="spellStart"/>
      <w:r>
        <w:rPr>
          <w:rFonts w:ascii="HelveticaNeue" w:hAnsi="HelveticaNeue" w:cs="HelveticaNeue"/>
          <w:color w:val="000000"/>
          <w:u w:val="single" w:color="000000"/>
        </w:rPr>
        <w:t>Wide-Range</w:t>
      </w:r>
      <w:proofErr w:type="spellEnd"/>
    </w:p>
    <w:p w14:paraId="61848795" w14:textId="77777777" w:rsidR="00703EA1" w:rsidRDefault="00703EA1" w:rsidP="001038E8">
      <w:pPr>
        <w:widowControl w:val="0"/>
        <w:numPr>
          <w:ilvl w:val="0"/>
          <w:numId w:val="2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Mid-Range</w:t>
      </w:r>
      <w:proofErr w:type="spellEnd"/>
    </w:p>
    <w:p w14:paraId="34524C73" w14:textId="77777777" w:rsidR="00703EA1" w:rsidRDefault="00703EA1" w:rsidP="00703EA1">
      <w:pPr>
        <w:rPr>
          <w:b/>
        </w:rPr>
      </w:pPr>
    </w:p>
    <w:p w14:paraId="544BB224" w14:textId="77777777" w:rsidR="00703EA1" w:rsidRPr="00211A10" w:rsidRDefault="00703EA1" w:rsidP="00703EA1">
      <w:pPr>
        <w:pStyle w:val="a6"/>
        <w:ind w:left="142" w:firstLine="567"/>
        <w:jc w:val="both"/>
        <w:rPr>
          <w:bCs/>
          <w:lang w:val="en-US"/>
        </w:rPr>
      </w:pPr>
    </w:p>
    <w:p w14:paraId="76FDEB29" w14:textId="77777777" w:rsidR="00703EA1" w:rsidRPr="00211A10" w:rsidRDefault="00703EA1" w:rsidP="00703EA1">
      <w:pPr>
        <w:pStyle w:val="a6"/>
        <w:ind w:left="142" w:firstLine="567"/>
        <w:jc w:val="both"/>
        <w:rPr>
          <w:bCs/>
          <w:lang w:val="en-US"/>
        </w:rPr>
      </w:pPr>
    </w:p>
    <w:p w14:paraId="06338D2B" w14:textId="77777777" w:rsidR="00703EA1" w:rsidRPr="001919E7" w:rsidRDefault="00703EA1" w:rsidP="00703EA1">
      <w:pPr>
        <w:tabs>
          <w:tab w:val="left" w:pos="5242"/>
        </w:tabs>
      </w:pPr>
      <w:r w:rsidRPr="001919E7">
        <w:rPr>
          <w:b/>
          <w:bCs/>
        </w:rPr>
        <w:t>Критерии оценки:</w:t>
      </w:r>
    </w:p>
    <w:p w14:paraId="02BB551C" w14:textId="77777777" w:rsidR="00703EA1" w:rsidRPr="001919E7" w:rsidRDefault="00703EA1" w:rsidP="00703EA1">
      <w:pPr>
        <w:pStyle w:val="Default"/>
        <w:rPr>
          <w:b/>
          <w:bCs/>
        </w:rPr>
      </w:pPr>
    </w:p>
    <w:tbl>
      <w:tblPr>
        <w:tblOverlap w:val="never"/>
        <w:tblW w:w="102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703EA1" w:rsidRPr="001919E7" w14:paraId="4DD5B420" w14:textId="77777777" w:rsidTr="00330004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BCC645" w14:textId="77777777" w:rsidR="00703EA1" w:rsidRPr="001919E7" w:rsidRDefault="00703EA1" w:rsidP="00330004">
            <w:pPr>
              <w:widowControl w:val="0"/>
              <w:jc w:val="center"/>
              <w:rPr>
                <w:lang w:bidi="ru-RU"/>
              </w:rPr>
            </w:pPr>
            <w:r w:rsidRPr="001919E7">
              <w:rPr>
                <w:lang w:bidi="ru-RU"/>
              </w:rPr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0F40A0" w14:textId="77777777" w:rsidR="00703EA1" w:rsidRPr="001919E7" w:rsidRDefault="00703EA1" w:rsidP="00330004">
            <w:pPr>
              <w:widowControl w:val="0"/>
              <w:jc w:val="center"/>
              <w:rPr>
                <w:lang w:bidi="ru-RU"/>
              </w:rPr>
            </w:pPr>
            <w:r w:rsidRPr="001919E7">
              <w:rPr>
                <w:lang w:bidi="ru-RU"/>
              </w:rPr>
              <w:t>Показатели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2F18C2" w14:textId="77777777" w:rsidR="00703EA1" w:rsidRPr="001919E7" w:rsidRDefault="00703EA1" w:rsidP="00330004">
            <w:pPr>
              <w:widowControl w:val="0"/>
              <w:jc w:val="center"/>
              <w:rPr>
                <w:lang w:bidi="ru-RU"/>
              </w:rPr>
            </w:pPr>
            <w:r w:rsidRPr="001919E7">
              <w:rPr>
                <w:lang w:bidi="ru-RU"/>
              </w:rPr>
              <w:t>Критерии</w:t>
            </w:r>
          </w:p>
        </w:tc>
      </w:tr>
      <w:tr w:rsidR="00703EA1" w:rsidRPr="001919E7" w14:paraId="482DCA8F" w14:textId="77777777" w:rsidTr="00330004">
        <w:trPr>
          <w:trHeight w:val="996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6C0DF6" w14:textId="77777777" w:rsidR="00703EA1" w:rsidRPr="001919E7" w:rsidRDefault="00703EA1" w:rsidP="00330004">
            <w:pPr>
              <w:widowControl w:val="0"/>
              <w:rPr>
                <w:lang w:bidi="ru-RU"/>
              </w:rPr>
            </w:pPr>
            <w:r w:rsidRPr="001919E7">
              <w:rPr>
                <w:lang w:bidi="ru-RU"/>
              </w:rPr>
              <w:t>Отлично</w:t>
            </w:r>
          </w:p>
          <w:p w14:paraId="3E606425" w14:textId="77777777" w:rsidR="00703EA1" w:rsidRPr="001919E7" w:rsidRDefault="00703EA1" w:rsidP="00330004">
            <w:pPr>
              <w:widowControl w:val="0"/>
              <w:rPr>
                <w:lang w:bidi="ru-RU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EEA7C0" w14:textId="77777777" w:rsidR="00703EA1" w:rsidRPr="001919E7" w:rsidRDefault="00703EA1" w:rsidP="001038E8">
            <w:pPr>
              <w:widowControl w:val="0"/>
              <w:numPr>
                <w:ilvl w:val="0"/>
                <w:numId w:val="61"/>
              </w:numPr>
              <w:tabs>
                <w:tab w:val="left" w:pos="293"/>
              </w:tabs>
              <w:rPr>
                <w:lang w:bidi="ru-RU"/>
              </w:rPr>
            </w:pPr>
            <w:r w:rsidRPr="001919E7">
              <w:rPr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14:paraId="68A62F17" w14:textId="77777777" w:rsidR="00703EA1" w:rsidRPr="001919E7" w:rsidRDefault="00703EA1" w:rsidP="001038E8">
            <w:pPr>
              <w:widowControl w:val="0"/>
              <w:numPr>
                <w:ilvl w:val="0"/>
                <w:numId w:val="61"/>
              </w:numPr>
              <w:tabs>
                <w:tab w:val="left" w:pos="487"/>
              </w:tabs>
              <w:rPr>
                <w:lang w:bidi="ru-RU"/>
              </w:rPr>
            </w:pPr>
            <w:r w:rsidRPr="001919E7">
              <w:rPr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6963FD" w14:textId="77777777" w:rsidR="00703EA1" w:rsidRPr="001919E7" w:rsidRDefault="00703EA1" w:rsidP="00330004">
            <w:pPr>
              <w:widowControl w:val="0"/>
              <w:ind w:left="68"/>
              <w:jc w:val="both"/>
              <w:rPr>
                <w:lang w:bidi="ru-RU"/>
              </w:rPr>
            </w:pPr>
            <w:r w:rsidRPr="001919E7">
              <w:rPr>
                <w:color w:val="000000"/>
                <w:shd w:val="clear" w:color="auto" w:fill="FFFFFF"/>
                <w:lang w:bidi="ru-RU"/>
              </w:rPr>
              <w:t xml:space="preserve">Задания выполнены самостоятельно,  </w:t>
            </w:r>
            <w:r w:rsidRPr="001919E7">
              <w:t>выполнены правильно от 85 до 100 % заданий</w:t>
            </w:r>
          </w:p>
        </w:tc>
      </w:tr>
      <w:tr w:rsidR="00703EA1" w:rsidRPr="001919E7" w14:paraId="57E0A596" w14:textId="77777777" w:rsidTr="00330004">
        <w:trPr>
          <w:trHeight w:val="827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C0AE23" w14:textId="77777777" w:rsidR="00703EA1" w:rsidRPr="001919E7" w:rsidRDefault="00703EA1" w:rsidP="00330004">
            <w:pPr>
              <w:widowControl w:val="0"/>
              <w:rPr>
                <w:lang w:bidi="ru-RU"/>
              </w:rPr>
            </w:pPr>
            <w:r w:rsidRPr="001919E7">
              <w:rPr>
                <w:lang w:bidi="ru-RU"/>
              </w:rPr>
              <w:t>Хорошо</w:t>
            </w:r>
          </w:p>
          <w:p w14:paraId="3DE5348E" w14:textId="77777777" w:rsidR="00703EA1" w:rsidRPr="001919E7" w:rsidRDefault="00703EA1" w:rsidP="00330004">
            <w:pPr>
              <w:widowControl w:val="0"/>
              <w:rPr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D1DFC23" w14:textId="77777777" w:rsidR="00703EA1" w:rsidRPr="001919E7" w:rsidRDefault="00703EA1" w:rsidP="00330004">
            <w:pPr>
              <w:rPr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5E884F" w14:textId="77777777" w:rsidR="00703EA1" w:rsidRPr="001919E7" w:rsidRDefault="00703EA1" w:rsidP="00330004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Задания выполнены самостоятельно, </w:t>
            </w:r>
            <w:r w:rsidRPr="001919E7">
              <w:t>выполнено правильно от 70 до 84 % заданий</w:t>
            </w:r>
          </w:p>
          <w:p w14:paraId="1F9FFE04" w14:textId="77777777" w:rsidR="00703EA1" w:rsidRPr="001919E7" w:rsidRDefault="00703EA1" w:rsidP="00330004">
            <w:pPr>
              <w:widowControl w:val="0"/>
              <w:ind w:left="68"/>
              <w:jc w:val="both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703EA1" w:rsidRPr="001919E7" w14:paraId="50FB7FE2" w14:textId="77777777" w:rsidTr="00330004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3D45EE" w14:textId="77777777" w:rsidR="00703EA1" w:rsidRPr="001919E7" w:rsidRDefault="00703EA1" w:rsidP="00330004">
            <w:pPr>
              <w:widowControl w:val="0"/>
              <w:rPr>
                <w:lang w:bidi="ru-RU"/>
              </w:rPr>
            </w:pPr>
            <w:r w:rsidRPr="001919E7">
              <w:rPr>
                <w:lang w:bidi="ru-RU"/>
              </w:rPr>
              <w:t>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9B09E85" w14:textId="77777777" w:rsidR="00703EA1" w:rsidRPr="001919E7" w:rsidRDefault="00703EA1" w:rsidP="00330004">
            <w:pPr>
              <w:rPr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BE0CBC" w14:textId="77777777" w:rsidR="00703EA1" w:rsidRPr="001919E7" w:rsidRDefault="00703EA1" w:rsidP="00330004">
            <w:pPr>
              <w:widowControl w:val="0"/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703EA1" w:rsidRPr="001919E7" w14:paraId="4F8A2535" w14:textId="77777777" w:rsidTr="00330004">
        <w:trPr>
          <w:trHeight w:val="558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65D70B" w14:textId="77777777" w:rsidR="00703EA1" w:rsidRPr="001919E7" w:rsidRDefault="00703EA1" w:rsidP="00330004">
            <w:pPr>
              <w:widowControl w:val="0"/>
              <w:rPr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CF7A7F2" w14:textId="77777777" w:rsidR="00703EA1" w:rsidRPr="001919E7" w:rsidRDefault="00703EA1" w:rsidP="00330004">
            <w:pPr>
              <w:rPr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F2DEC7" w14:textId="77777777" w:rsidR="00703EA1" w:rsidRPr="001919E7" w:rsidRDefault="00703EA1" w:rsidP="00330004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1919E7">
              <w:t>выполнено правильно от 55 до 69 % заданий</w:t>
            </w:r>
          </w:p>
          <w:p w14:paraId="47597FD7" w14:textId="77777777" w:rsidR="00703EA1" w:rsidRPr="001919E7" w:rsidRDefault="00703EA1" w:rsidP="00330004">
            <w:pPr>
              <w:widowControl w:val="0"/>
              <w:ind w:left="68"/>
              <w:jc w:val="both"/>
              <w:rPr>
                <w:iCs/>
                <w:color w:val="000000"/>
                <w:shd w:val="clear" w:color="auto" w:fill="FFFFFF"/>
                <w:lang w:bidi="ru-RU"/>
              </w:rPr>
            </w:pPr>
          </w:p>
        </w:tc>
      </w:tr>
      <w:tr w:rsidR="00703EA1" w:rsidRPr="001919E7" w14:paraId="02C651C9" w14:textId="77777777" w:rsidTr="00330004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C254C0" w14:textId="77777777" w:rsidR="00703EA1" w:rsidRPr="001919E7" w:rsidRDefault="00703EA1" w:rsidP="00330004">
            <w:pPr>
              <w:widowControl w:val="0"/>
              <w:rPr>
                <w:lang w:bidi="ru-RU"/>
              </w:rPr>
            </w:pPr>
            <w:r w:rsidRPr="001919E7">
              <w:rPr>
                <w:lang w:bidi="ru-RU"/>
              </w:rPr>
              <w:t>Неудовлетворительно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739EBD8" w14:textId="77777777" w:rsidR="00703EA1" w:rsidRPr="001919E7" w:rsidRDefault="00703EA1" w:rsidP="00330004">
            <w:pPr>
              <w:rPr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1989C0" w14:textId="77777777" w:rsidR="00703EA1" w:rsidRPr="001919E7" w:rsidRDefault="00703EA1" w:rsidP="00330004">
            <w:pPr>
              <w:widowControl w:val="0"/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703EA1" w:rsidRPr="001919E7" w14:paraId="0AEB7A88" w14:textId="77777777" w:rsidTr="00330004">
        <w:trPr>
          <w:trHeight w:val="360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3C46FE" w14:textId="77777777" w:rsidR="00703EA1" w:rsidRPr="001919E7" w:rsidRDefault="00703EA1" w:rsidP="00330004">
            <w:pPr>
              <w:widowControl w:val="0"/>
              <w:rPr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7C2FE0" w14:textId="77777777" w:rsidR="00703EA1" w:rsidRPr="001919E7" w:rsidRDefault="00703EA1" w:rsidP="00330004">
            <w:pPr>
              <w:rPr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459EA7" w14:textId="77777777" w:rsidR="00703EA1" w:rsidRPr="001919E7" w:rsidRDefault="00703EA1" w:rsidP="00330004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1919E7">
              <w:t>выполнено правильно менее 55 % заданий</w:t>
            </w:r>
          </w:p>
          <w:p w14:paraId="40E421A4" w14:textId="77777777" w:rsidR="00703EA1" w:rsidRPr="001919E7" w:rsidRDefault="00703EA1" w:rsidP="00330004">
            <w:pPr>
              <w:widowControl w:val="0"/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</w:tbl>
    <w:p w14:paraId="06C860BE" w14:textId="77777777" w:rsidR="00703EA1" w:rsidRPr="00C9688A" w:rsidRDefault="00703EA1" w:rsidP="00703EA1">
      <w:pPr>
        <w:pStyle w:val="a6"/>
        <w:ind w:left="142" w:firstLine="567"/>
        <w:jc w:val="both"/>
        <w:rPr>
          <w:b/>
          <w:bCs/>
        </w:rPr>
      </w:pPr>
    </w:p>
    <w:p w14:paraId="50340861" w14:textId="77777777" w:rsidR="00703EA1" w:rsidRPr="00C9688A" w:rsidRDefault="00703EA1" w:rsidP="00703EA1">
      <w:pPr>
        <w:pStyle w:val="a6"/>
        <w:ind w:left="142" w:firstLine="567"/>
        <w:jc w:val="both"/>
        <w:rPr>
          <w:b/>
          <w:bCs/>
        </w:rPr>
      </w:pPr>
    </w:p>
    <w:p w14:paraId="77324348" w14:textId="77777777" w:rsidR="00387CA4" w:rsidRDefault="00387CA4">
      <w:pPr>
        <w:tabs>
          <w:tab w:val="right" w:leader="underscore" w:pos="8505"/>
        </w:tabs>
        <w:ind w:firstLine="567"/>
        <w:rPr>
          <w:b/>
          <w:bCs/>
        </w:rPr>
      </w:pPr>
    </w:p>
    <w:p w14:paraId="5E4C1D63" w14:textId="77777777" w:rsidR="00703EA1" w:rsidRDefault="00703EA1" w:rsidP="00703EA1">
      <w:pPr>
        <w:spacing w:before="28" w:after="100" w:line="100" w:lineRule="atLeas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Задания к зачёту в 9 семестре. (</w:t>
      </w:r>
      <w:r>
        <w:rPr>
          <w:b/>
          <w:sz w:val="28"/>
          <w:szCs w:val="28"/>
        </w:rPr>
        <w:t>ПК-2, ПК-3, ПК-4)</w:t>
      </w:r>
    </w:p>
    <w:p w14:paraId="29103F19" w14:textId="77777777" w:rsidR="00703EA1" w:rsidRPr="00B3228E" w:rsidRDefault="00703EA1" w:rsidP="001038E8">
      <w:pPr>
        <w:pStyle w:val="a6"/>
        <w:numPr>
          <w:ilvl w:val="1"/>
          <w:numId w:val="62"/>
        </w:numPr>
        <w:spacing w:before="28" w:after="100" w:line="100" w:lineRule="atLeast"/>
        <w:rPr>
          <w:sz w:val="28"/>
          <w:szCs w:val="28"/>
        </w:rPr>
      </w:pPr>
      <w:r w:rsidRPr="00B3228E">
        <w:rPr>
          <w:sz w:val="28"/>
          <w:szCs w:val="28"/>
        </w:rPr>
        <w:t>Осуществить настройку оборудования и подготовку студии к звукозаписи</w:t>
      </w:r>
    </w:p>
    <w:p w14:paraId="6F517DA4" w14:textId="77777777" w:rsidR="00703EA1" w:rsidRPr="00B3228E" w:rsidRDefault="00703EA1" w:rsidP="001038E8">
      <w:pPr>
        <w:pStyle w:val="a6"/>
        <w:numPr>
          <w:ilvl w:val="1"/>
          <w:numId w:val="62"/>
        </w:numPr>
        <w:tabs>
          <w:tab w:val="left" w:pos="900"/>
        </w:tabs>
        <w:jc w:val="both"/>
        <w:rPr>
          <w:sz w:val="28"/>
          <w:szCs w:val="28"/>
        </w:rPr>
      </w:pPr>
      <w:r w:rsidRPr="00B3228E">
        <w:rPr>
          <w:sz w:val="28"/>
          <w:szCs w:val="28"/>
        </w:rPr>
        <w:t>Представить смонтированную фонограмму проведенной звукозаписи</w:t>
      </w:r>
    </w:p>
    <w:p w14:paraId="244DFB6F" w14:textId="77777777" w:rsidR="00703EA1" w:rsidRDefault="00703EA1" w:rsidP="00703EA1">
      <w:pPr>
        <w:ind w:left="360"/>
        <w:jc w:val="center"/>
        <w:rPr>
          <w:b/>
          <w:bCs/>
          <w:sz w:val="28"/>
          <w:szCs w:val="28"/>
        </w:rPr>
      </w:pPr>
    </w:p>
    <w:p w14:paraId="5EB398BB" w14:textId="77777777" w:rsidR="00703EA1" w:rsidRDefault="00703EA1" w:rsidP="00703EA1">
      <w:pPr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Задание к экзамену. </w:t>
      </w:r>
      <w:r>
        <w:rPr>
          <w:b/>
          <w:sz w:val="28"/>
          <w:szCs w:val="28"/>
        </w:rPr>
        <w:t>(ОПК-2, ОПК-4, ПК-2, ПК-3, ПК-4)</w:t>
      </w:r>
    </w:p>
    <w:p w14:paraId="2AF71BBF" w14:textId="77777777" w:rsidR="00703EA1" w:rsidRDefault="00703EA1" w:rsidP="00703EA1">
      <w:pPr>
        <w:ind w:left="360"/>
        <w:jc w:val="center"/>
        <w:rPr>
          <w:b/>
          <w:bCs/>
          <w:sz w:val="28"/>
          <w:szCs w:val="28"/>
        </w:rPr>
      </w:pPr>
    </w:p>
    <w:p w14:paraId="64F031BF" w14:textId="77777777" w:rsidR="00703EA1" w:rsidRDefault="00703EA1" w:rsidP="00703EA1">
      <w:pPr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основе примера записи любой выбранной студентом фонограммы:</w:t>
      </w:r>
    </w:p>
    <w:p w14:paraId="6DB1518A" w14:textId="77777777" w:rsidR="00703EA1" w:rsidRDefault="00703EA1" w:rsidP="00703EA1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1. Описать процесс записи конкретной фонограммы   </w:t>
      </w:r>
    </w:p>
    <w:p w14:paraId="4691FD37" w14:textId="77777777" w:rsidR="00703EA1" w:rsidRDefault="00703EA1" w:rsidP="00703EA1">
      <w:pPr>
        <w:ind w:left="360"/>
        <w:rPr>
          <w:sz w:val="28"/>
          <w:szCs w:val="28"/>
        </w:rPr>
      </w:pPr>
      <w:r>
        <w:rPr>
          <w:sz w:val="28"/>
          <w:szCs w:val="28"/>
        </w:rPr>
        <w:t>2. Обосновать схему расстановки микрофонов для конкретной записи</w:t>
      </w:r>
    </w:p>
    <w:p w14:paraId="69ABF7FA" w14:textId="77777777" w:rsidR="00703EA1" w:rsidRDefault="00703EA1" w:rsidP="00703EA1">
      <w:pPr>
        <w:ind w:left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3. Обосновать использование определенных микрофонов для конкретной записи</w:t>
      </w:r>
    </w:p>
    <w:p w14:paraId="0555193A" w14:textId="77777777" w:rsidR="00703EA1" w:rsidRDefault="00703EA1" w:rsidP="00703EA1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 Обосновать стилистические особенности звукорежиссерского решения для конкретной записи.</w:t>
      </w:r>
    </w:p>
    <w:p w14:paraId="2CB56CA9" w14:textId="77777777" w:rsidR="00703EA1" w:rsidRDefault="00703EA1" w:rsidP="00703EA1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5. Дать анализ звукозаписи</w:t>
      </w:r>
    </w:p>
    <w:p w14:paraId="471657C6" w14:textId="77777777" w:rsidR="00387CA4" w:rsidRDefault="00387CA4"/>
    <w:p w14:paraId="3F32329A" w14:textId="77777777" w:rsidR="00387CA4" w:rsidRDefault="00387CA4"/>
    <w:p w14:paraId="03CC1876" w14:textId="77777777" w:rsidR="00387CA4" w:rsidRDefault="001038E8">
      <w:pPr>
        <w:jc w:val="both"/>
        <w:rPr>
          <w:sz w:val="28"/>
          <w:szCs w:val="28"/>
        </w:rPr>
      </w:pPr>
      <w:r>
        <w:t xml:space="preserve">Автор: </w:t>
      </w:r>
      <w:r>
        <w:rPr>
          <w:sz w:val="28"/>
          <w:szCs w:val="28"/>
        </w:rPr>
        <w:t>доцент кафедры звукорежиссуры Чудинов А.К.</w:t>
      </w:r>
    </w:p>
    <w:p w14:paraId="47D32A87" w14:textId="77777777" w:rsidR="00387CA4" w:rsidRDefault="00387CA4">
      <w:pPr>
        <w:ind w:firstLine="720"/>
        <w:jc w:val="both"/>
        <w:rPr>
          <w:sz w:val="28"/>
          <w:szCs w:val="28"/>
        </w:rPr>
      </w:pPr>
    </w:p>
    <w:p w14:paraId="0B1357B6" w14:textId="77777777" w:rsidR="00387CA4" w:rsidRDefault="00387CA4">
      <w:pPr>
        <w:ind w:firstLine="720"/>
        <w:jc w:val="both"/>
        <w:rPr>
          <w:sz w:val="28"/>
          <w:szCs w:val="28"/>
        </w:rPr>
      </w:pPr>
    </w:p>
    <w:p w14:paraId="00188C5B" w14:textId="77777777" w:rsidR="00387CA4" w:rsidRDefault="00387CA4"/>
    <w:p w14:paraId="48CD2B1E" w14:textId="77777777" w:rsidR="00387CA4" w:rsidRDefault="00387CA4"/>
    <w:p w14:paraId="01FBF040" w14:textId="77777777" w:rsidR="00387CA4" w:rsidRDefault="00387CA4"/>
    <w:p w14:paraId="393C79E7" w14:textId="77777777" w:rsidR="00387CA4" w:rsidRDefault="00387CA4"/>
    <w:p w14:paraId="601D64AA" w14:textId="77777777" w:rsidR="00387CA4" w:rsidRDefault="00387CA4"/>
    <w:p w14:paraId="62ABC51E" w14:textId="77777777" w:rsidR="00387CA4" w:rsidRDefault="00387CA4"/>
    <w:p w14:paraId="72B5F74C" w14:textId="77777777" w:rsidR="00387CA4" w:rsidRDefault="00387CA4"/>
    <w:sectPr w:rsidR="00387CA4">
      <w:headerReference w:type="default" r:id="rId8"/>
      <w:footerReference w:type="default" r:id="rId9"/>
      <w:endnotePr>
        <w:numFmt w:val="decimal"/>
      </w:endnotePr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881B0E" w14:textId="77777777" w:rsidR="00D529D5" w:rsidRDefault="00D529D5">
      <w:r>
        <w:separator/>
      </w:r>
    </w:p>
  </w:endnote>
  <w:endnote w:type="continuationSeparator" w:id="0">
    <w:p w14:paraId="5FDF6793" w14:textId="77777777" w:rsidR="00D529D5" w:rsidRDefault="00D52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Neue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Neu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705D91" w14:textId="77777777" w:rsidR="00387CA4" w:rsidRPr="00703EA1" w:rsidRDefault="00387CA4" w:rsidP="00703EA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689AC4" w14:textId="77777777" w:rsidR="00D529D5" w:rsidRDefault="00D529D5">
      <w:r>
        <w:separator/>
      </w:r>
    </w:p>
  </w:footnote>
  <w:footnote w:type="continuationSeparator" w:id="0">
    <w:p w14:paraId="3BCEBA4F" w14:textId="77777777" w:rsidR="00D529D5" w:rsidRDefault="00D529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0FECEF" w14:textId="77777777" w:rsidR="00387CA4" w:rsidRPr="00703EA1" w:rsidRDefault="00387CA4" w:rsidP="00703EA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2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5"/>
    <w:multiLevelType w:val="hybridMultilevel"/>
    <w:tmpl w:val="00000005"/>
    <w:lvl w:ilvl="0" w:tplc="00000191">
      <w:start w:val="3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0006"/>
    <w:multiLevelType w:val="hybridMultilevel"/>
    <w:tmpl w:val="00000006"/>
    <w:lvl w:ilvl="0" w:tplc="000001F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0007"/>
    <w:multiLevelType w:val="hybridMultilevel"/>
    <w:tmpl w:val="00000007"/>
    <w:lvl w:ilvl="0" w:tplc="00000259">
      <w:start w:val="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0008"/>
    <w:multiLevelType w:val="hybridMultilevel"/>
    <w:tmpl w:val="00000008"/>
    <w:lvl w:ilvl="0" w:tplc="000002B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0009"/>
    <w:multiLevelType w:val="hybridMultilevel"/>
    <w:tmpl w:val="00000009"/>
    <w:lvl w:ilvl="0" w:tplc="00000321">
      <w:start w:val="5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000A"/>
    <w:multiLevelType w:val="hybridMultilevel"/>
    <w:tmpl w:val="0000000A"/>
    <w:lvl w:ilvl="0" w:tplc="0000038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000B"/>
    <w:multiLevelType w:val="hybridMultilevel"/>
    <w:tmpl w:val="0000000B"/>
    <w:lvl w:ilvl="0" w:tplc="000003E9">
      <w:start w:val="6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000C"/>
    <w:multiLevelType w:val="hybridMultilevel"/>
    <w:tmpl w:val="0000000C"/>
    <w:lvl w:ilvl="0" w:tplc="0000044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000D"/>
    <w:multiLevelType w:val="hybridMultilevel"/>
    <w:tmpl w:val="0000000D"/>
    <w:lvl w:ilvl="0" w:tplc="000004B1">
      <w:start w:val="7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000000E"/>
    <w:multiLevelType w:val="hybridMultilevel"/>
    <w:tmpl w:val="0000000E"/>
    <w:lvl w:ilvl="0" w:tplc="0000051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0000000F"/>
    <w:multiLevelType w:val="hybridMultilevel"/>
    <w:tmpl w:val="0000000F"/>
    <w:lvl w:ilvl="0" w:tplc="00000579">
      <w:start w:val="8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00000010"/>
    <w:multiLevelType w:val="hybridMultilevel"/>
    <w:tmpl w:val="00000010"/>
    <w:lvl w:ilvl="0" w:tplc="000005D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00000011"/>
    <w:multiLevelType w:val="hybridMultilevel"/>
    <w:tmpl w:val="00000011"/>
    <w:lvl w:ilvl="0" w:tplc="00000641">
      <w:start w:val="9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00000012"/>
    <w:multiLevelType w:val="hybridMultilevel"/>
    <w:tmpl w:val="00000012"/>
    <w:lvl w:ilvl="0" w:tplc="000006A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00000013"/>
    <w:multiLevelType w:val="hybridMultilevel"/>
    <w:tmpl w:val="00000013"/>
    <w:lvl w:ilvl="0" w:tplc="00000709">
      <w:start w:val="10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00000014"/>
    <w:multiLevelType w:val="hybridMultilevel"/>
    <w:tmpl w:val="00000014"/>
    <w:lvl w:ilvl="0" w:tplc="0000076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00000015"/>
    <w:multiLevelType w:val="hybridMultilevel"/>
    <w:tmpl w:val="00000015"/>
    <w:lvl w:ilvl="0" w:tplc="000007D1">
      <w:start w:val="1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00000016"/>
    <w:multiLevelType w:val="hybridMultilevel"/>
    <w:tmpl w:val="00000016"/>
    <w:lvl w:ilvl="0" w:tplc="0000083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00000017"/>
    <w:multiLevelType w:val="hybridMultilevel"/>
    <w:tmpl w:val="00000017"/>
    <w:lvl w:ilvl="0" w:tplc="00000899">
      <w:start w:val="12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00000018"/>
    <w:multiLevelType w:val="hybridMultilevel"/>
    <w:tmpl w:val="00000018"/>
    <w:lvl w:ilvl="0" w:tplc="000008F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00000019"/>
    <w:multiLevelType w:val="hybridMultilevel"/>
    <w:tmpl w:val="00000019"/>
    <w:lvl w:ilvl="0" w:tplc="00000961">
      <w:start w:val="13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0000001A"/>
    <w:multiLevelType w:val="hybridMultilevel"/>
    <w:tmpl w:val="0000001A"/>
    <w:lvl w:ilvl="0" w:tplc="000009C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0000001B"/>
    <w:multiLevelType w:val="hybridMultilevel"/>
    <w:tmpl w:val="0000001B"/>
    <w:lvl w:ilvl="0" w:tplc="00000A29">
      <w:start w:val="1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0000001C"/>
    <w:multiLevelType w:val="hybridMultilevel"/>
    <w:tmpl w:val="0000001C"/>
    <w:lvl w:ilvl="0" w:tplc="00000A8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0000001D"/>
    <w:multiLevelType w:val="hybridMultilevel"/>
    <w:tmpl w:val="0000001D"/>
    <w:lvl w:ilvl="0" w:tplc="00000AF1">
      <w:start w:val="15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>
    <w:nsid w:val="0000001E"/>
    <w:multiLevelType w:val="hybridMultilevel"/>
    <w:tmpl w:val="0000001E"/>
    <w:lvl w:ilvl="0" w:tplc="00000B5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>
    <w:nsid w:val="0000001F"/>
    <w:multiLevelType w:val="hybridMultilevel"/>
    <w:tmpl w:val="0000001F"/>
    <w:lvl w:ilvl="0" w:tplc="00000BB9">
      <w:start w:val="16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>
    <w:nsid w:val="00000020"/>
    <w:multiLevelType w:val="hybridMultilevel"/>
    <w:tmpl w:val="00000020"/>
    <w:lvl w:ilvl="0" w:tplc="00000C1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>
    <w:nsid w:val="00000021"/>
    <w:multiLevelType w:val="hybridMultilevel"/>
    <w:tmpl w:val="00000021"/>
    <w:lvl w:ilvl="0" w:tplc="00000C81">
      <w:start w:val="17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>
    <w:nsid w:val="00000022"/>
    <w:multiLevelType w:val="hybridMultilevel"/>
    <w:tmpl w:val="00000022"/>
    <w:lvl w:ilvl="0" w:tplc="00000CE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>
    <w:nsid w:val="00000023"/>
    <w:multiLevelType w:val="hybridMultilevel"/>
    <w:tmpl w:val="00000023"/>
    <w:lvl w:ilvl="0" w:tplc="00000D49">
      <w:start w:val="18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>
    <w:nsid w:val="00000024"/>
    <w:multiLevelType w:val="hybridMultilevel"/>
    <w:tmpl w:val="00000024"/>
    <w:lvl w:ilvl="0" w:tplc="00000DA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>
    <w:nsid w:val="00000025"/>
    <w:multiLevelType w:val="hybridMultilevel"/>
    <w:tmpl w:val="00000025"/>
    <w:lvl w:ilvl="0" w:tplc="00000E11">
      <w:start w:val="19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>
    <w:nsid w:val="00000026"/>
    <w:multiLevelType w:val="hybridMultilevel"/>
    <w:tmpl w:val="00000026"/>
    <w:lvl w:ilvl="0" w:tplc="00000E7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>
    <w:nsid w:val="00000027"/>
    <w:multiLevelType w:val="hybridMultilevel"/>
    <w:tmpl w:val="00000027"/>
    <w:lvl w:ilvl="0" w:tplc="00000ED9">
      <w:start w:val="20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>
    <w:nsid w:val="00000028"/>
    <w:multiLevelType w:val="hybridMultilevel"/>
    <w:tmpl w:val="00000028"/>
    <w:lvl w:ilvl="0" w:tplc="00000F3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>
    <w:nsid w:val="00000029"/>
    <w:multiLevelType w:val="hybridMultilevel"/>
    <w:tmpl w:val="00000029"/>
    <w:lvl w:ilvl="0" w:tplc="00000FA1">
      <w:start w:val="2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1">
    <w:nsid w:val="0000002A"/>
    <w:multiLevelType w:val="hybridMultilevel"/>
    <w:tmpl w:val="0000002A"/>
    <w:lvl w:ilvl="0" w:tplc="0000100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2">
    <w:nsid w:val="0000002B"/>
    <w:multiLevelType w:val="hybridMultilevel"/>
    <w:tmpl w:val="0000002B"/>
    <w:lvl w:ilvl="0" w:tplc="00001069">
      <w:start w:val="22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>
    <w:nsid w:val="0000002C"/>
    <w:multiLevelType w:val="hybridMultilevel"/>
    <w:tmpl w:val="0000002C"/>
    <w:lvl w:ilvl="0" w:tplc="000010C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4">
    <w:nsid w:val="0000002D"/>
    <w:multiLevelType w:val="hybridMultilevel"/>
    <w:tmpl w:val="0000002D"/>
    <w:lvl w:ilvl="0" w:tplc="00001131">
      <w:start w:val="23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5">
    <w:nsid w:val="0000002E"/>
    <w:multiLevelType w:val="hybridMultilevel"/>
    <w:tmpl w:val="0000002E"/>
    <w:lvl w:ilvl="0" w:tplc="0000119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6">
    <w:nsid w:val="0000002F"/>
    <w:multiLevelType w:val="hybridMultilevel"/>
    <w:tmpl w:val="0000002F"/>
    <w:lvl w:ilvl="0" w:tplc="000011F9">
      <w:start w:val="2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7">
    <w:nsid w:val="00000030"/>
    <w:multiLevelType w:val="hybridMultilevel"/>
    <w:tmpl w:val="00000030"/>
    <w:lvl w:ilvl="0" w:tplc="0000125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8">
    <w:nsid w:val="00000031"/>
    <w:multiLevelType w:val="hybridMultilevel"/>
    <w:tmpl w:val="00000031"/>
    <w:lvl w:ilvl="0" w:tplc="000012C1">
      <w:start w:val="25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9">
    <w:nsid w:val="00000032"/>
    <w:multiLevelType w:val="hybridMultilevel"/>
    <w:tmpl w:val="00000032"/>
    <w:lvl w:ilvl="0" w:tplc="0000132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0">
    <w:nsid w:val="00000033"/>
    <w:multiLevelType w:val="hybridMultilevel"/>
    <w:tmpl w:val="00000033"/>
    <w:lvl w:ilvl="0" w:tplc="00001389">
      <w:start w:val="26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1">
    <w:nsid w:val="00000034"/>
    <w:multiLevelType w:val="hybridMultilevel"/>
    <w:tmpl w:val="00000034"/>
    <w:lvl w:ilvl="0" w:tplc="000013E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2">
    <w:nsid w:val="00000035"/>
    <w:multiLevelType w:val="hybridMultilevel"/>
    <w:tmpl w:val="00000035"/>
    <w:lvl w:ilvl="0" w:tplc="00001451">
      <w:start w:val="27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3">
    <w:nsid w:val="00000036"/>
    <w:multiLevelType w:val="hybridMultilevel"/>
    <w:tmpl w:val="00000036"/>
    <w:lvl w:ilvl="0" w:tplc="000014B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4">
    <w:nsid w:val="00000037"/>
    <w:multiLevelType w:val="hybridMultilevel"/>
    <w:tmpl w:val="00000037"/>
    <w:lvl w:ilvl="0" w:tplc="00001519">
      <w:start w:val="28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5">
    <w:nsid w:val="00000038"/>
    <w:multiLevelType w:val="hybridMultilevel"/>
    <w:tmpl w:val="00000038"/>
    <w:lvl w:ilvl="0" w:tplc="0000157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6">
    <w:nsid w:val="00000039"/>
    <w:multiLevelType w:val="hybridMultilevel"/>
    <w:tmpl w:val="00000039"/>
    <w:lvl w:ilvl="0" w:tplc="000015E1">
      <w:start w:val="29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7">
    <w:nsid w:val="0000003A"/>
    <w:multiLevelType w:val="hybridMultilevel"/>
    <w:tmpl w:val="0000003A"/>
    <w:lvl w:ilvl="0" w:tplc="0000164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8">
    <w:nsid w:val="0000003B"/>
    <w:multiLevelType w:val="hybridMultilevel"/>
    <w:tmpl w:val="0000003B"/>
    <w:lvl w:ilvl="0" w:tplc="000016A9">
      <w:start w:val="30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9">
    <w:nsid w:val="0000003C"/>
    <w:multiLevelType w:val="hybridMultilevel"/>
    <w:tmpl w:val="0000003C"/>
    <w:lvl w:ilvl="0" w:tplc="0000170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0">
    <w:nsid w:val="118312F7"/>
    <w:multiLevelType w:val="hybridMultilevel"/>
    <w:tmpl w:val="97400788"/>
    <w:lvl w:ilvl="0" w:tplc="59A0C448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color w:val="000000"/>
        <w:sz w:val="24"/>
        <w:szCs w:val="24"/>
      </w:rPr>
    </w:lvl>
    <w:lvl w:ilvl="1" w:tplc="8E329D3A">
      <w:start w:val="1"/>
      <w:numFmt w:val="decimal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26E804C8">
      <w:start w:val="1"/>
      <w:numFmt w:val="decimal"/>
      <w:lvlText w:val="%3."/>
      <w:lvlJc w:val="left"/>
      <w:pPr>
        <w:ind w:left="1800" w:firstLine="0"/>
      </w:pPr>
      <w:rPr>
        <w:rFonts w:ascii="Times New Roman" w:hAnsi="Times New Roman" w:cs="Times New Roman"/>
        <w:sz w:val="24"/>
        <w:szCs w:val="24"/>
      </w:rPr>
    </w:lvl>
    <w:lvl w:ilvl="3" w:tplc="BA3ABF5E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1096B5EC">
      <w:start w:val="1"/>
      <w:numFmt w:val="decimal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8D6A9098">
      <w:start w:val="1"/>
      <w:numFmt w:val="decimal"/>
      <w:lvlText w:val="%6."/>
      <w:lvlJc w:val="left"/>
      <w:pPr>
        <w:ind w:left="3960" w:firstLine="0"/>
      </w:pPr>
      <w:rPr>
        <w:rFonts w:ascii="Times New Roman" w:hAnsi="Times New Roman" w:cs="Times New Roman"/>
        <w:sz w:val="24"/>
        <w:szCs w:val="24"/>
      </w:rPr>
    </w:lvl>
    <w:lvl w:ilvl="6" w:tplc="89C2661A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8EF0F94C">
      <w:start w:val="1"/>
      <w:numFmt w:val="decimal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69487D14">
      <w:start w:val="1"/>
      <w:numFmt w:val="decimal"/>
      <w:lvlText w:val="%9."/>
      <w:lvlJc w:val="left"/>
      <w:pPr>
        <w:ind w:left="612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61">
    <w:nsid w:val="11CD24A0"/>
    <w:multiLevelType w:val="hybridMultilevel"/>
    <w:tmpl w:val="AE94FADC"/>
    <w:name w:val="Нумерованный список 6"/>
    <w:lvl w:ilvl="0" w:tplc="776845D2">
      <w:start w:val="1"/>
      <w:numFmt w:val="decimal"/>
      <w:lvlText w:val="%1."/>
      <w:lvlJc w:val="left"/>
      <w:pPr>
        <w:ind w:left="360" w:firstLine="0"/>
      </w:pPr>
    </w:lvl>
    <w:lvl w:ilvl="1" w:tplc="E6BA3256">
      <w:start w:val="1"/>
      <w:numFmt w:val="lowerLetter"/>
      <w:lvlText w:val="%2."/>
      <w:lvlJc w:val="left"/>
      <w:pPr>
        <w:ind w:left="1080" w:firstLine="0"/>
      </w:pPr>
    </w:lvl>
    <w:lvl w:ilvl="2" w:tplc="616CF1CE">
      <w:start w:val="1"/>
      <w:numFmt w:val="lowerRoman"/>
      <w:lvlText w:val="%3."/>
      <w:lvlJc w:val="left"/>
      <w:pPr>
        <w:ind w:left="1980" w:firstLine="0"/>
      </w:pPr>
    </w:lvl>
    <w:lvl w:ilvl="3" w:tplc="27AAF9F0">
      <w:start w:val="1"/>
      <w:numFmt w:val="decimal"/>
      <w:lvlText w:val="%4."/>
      <w:lvlJc w:val="left"/>
      <w:pPr>
        <w:ind w:left="2520" w:firstLine="0"/>
      </w:pPr>
    </w:lvl>
    <w:lvl w:ilvl="4" w:tplc="2C8A1944">
      <w:start w:val="1"/>
      <w:numFmt w:val="lowerLetter"/>
      <w:lvlText w:val="%5."/>
      <w:lvlJc w:val="left"/>
      <w:pPr>
        <w:ind w:left="3240" w:firstLine="0"/>
      </w:pPr>
    </w:lvl>
    <w:lvl w:ilvl="5" w:tplc="C7E2B650">
      <w:start w:val="1"/>
      <w:numFmt w:val="lowerRoman"/>
      <w:lvlText w:val="%6."/>
      <w:lvlJc w:val="left"/>
      <w:pPr>
        <w:ind w:left="4140" w:firstLine="0"/>
      </w:pPr>
    </w:lvl>
    <w:lvl w:ilvl="6" w:tplc="C6FC29FA">
      <w:start w:val="1"/>
      <w:numFmt w:val="decimal"/>
      <w:lvlText w:val="%7."/>
      <w:lvlJc w:val="left"/>
      <w:pPr>
        <w:ind w:left="4680" w:firstLine="0"/>
      </w:pPr>
    </w:lvl>
    <w:lvl w:ilvl="7" w:tplc="CC403DC6">
      <w:start w:val="1"/>
      <w:numFmt w:val="lowerLetter"/>
      <w:lvlText w:val="%8."/>
      <w:lvlJc w:val="left"/>
      <w:pPr>
        <w:ind w:left="5400" w:firstLine="0"/>
      </w:pPr>
    </w:lvl>
    <w:lvl w:ilvl="8" w:tplc="35D0DFA6">
      <w:start w:val="1"/>
      <w:numFmt w:val="lowerRoman"/>
      <w:lvlText w:val="%9."/>
      <w:lvlJc w:val="left"/>
      <w:pPr>
        <w:ind w:left="6300" w:firstLine="0"/>
      </w:pPr>
    </w:lvl>
  </w:abstractNum>
  <w:abstractNum w:abstractNumId="62">
    <w:nsid w:val="14484A43"/>
    <w:multiLevelType w:val="hybridMultilevel"/>
    <w:tmpl w:val="81CA9430"/>
    <w:name w:val="Нумерованный список 2"/>
    <w:lvl w:ilvl="0" w:tplc="8332BB3E">
      <w:start w:val="1"/>
      <w:numFmt w:val="decimal"/>
      <w:lvlText w:val="%1."/>
      <w:lvlJc w:val="left"/>
      <w:pPr>
        <w:ind w:left="360" w:firstLine="0"/>
      </w:pPr>
    </w:lvl>
    <w:lvl w:ilvl="1" w:tplc="DD0C9EBA">
      <w:start w:val="1"/>
      <w:numFmt w:val="lowerLetter"/>
      <w:lvlText w:val="%2."/>
      <w:lvlJc w:val="left"/>
      <w:pPr>
        <w:ind w:left="1080" w:firstLine="0"/>
      </w:pPr>
    </w:lvl>
    <w:lvl w:ilvl="2" w:tplc="D7AC7842">
      <w:start w:val="1"/>
      <w:numFmt w:val="lowerRoman"/>
      <w:lvlText w:val="%3."/>
      <w:lvlJc w:val="left"/>
      <w:pPr>
        <w:ind w:left="1980" w:firstLine="0"/>
      </w:pPr>
    </w:lvl>
    <w:lvl w:ilvl="3" w:tplc="E16ECBAA">
      <w:start w:val="1"/>
      <w:numFmt w:val="decimal"/>
      <w:lvlText w:val="%4."/>
      <w:lvlJc w:val="left"/>
      <w:pPr>
        <w:ind w:left="2520" w:firstLine="0"/>
      </w:pPr>
    </w:lvl>
    <w:lvl w:ilvl="4" w:tplc="D0721A7A">
      <w:start w:val="1"/>
      <w:numFmt w:val="lowerLetter"/>
      <w:lvlText w:val="%5."/>
      <w:lvlJc w:val="left"/>
      <w:pPr>
        <w:ind w:left="3240" w:firstLine="0"/>
      </w:pPr>
    </w:lvl>
    <w:lvl w:ilvl="5" w:tplc="06984D4A">
      <w:start w:val="1"/>
      <w:numFmt w:val="lowerRoman"/>
      <w:lvlText w:val="%6."/>
      <w:lvlJc w:val="left"/>
      <w:pPr>
        <w:ind w:left="4140" w:firstLine="0"/>
      </w:pPr>
    </w:lvl>
    <w:lvl w:ilvl="6" w:tplc="7D86E2A2">
      <w:start w:val="1"/>
      <w:numFmt w:val="decimal"/>
      <w:lvlText w:val="%7."/>
      <w:lvlJc w:val="left"/>
      <w:pPr>
        <w:ind w:left="4680" w:firstLine="0"/>
      </w:pPr>
    </w:lvl>
    <w:lvl w:ilvl="7" w:tplc="0DB653B4">
      <w:start w:val="1"/>
      <w:numFmt w:val="lowerLetter"/>
      <w:lvlText w:val="%8."/>
      <w:lvlJc w:val="left"/>
      <w:pPr>
        <w:ind w:left="5400" w:firstLine="0"/>
      </w:pPr>
    </w:lvl>
    <w:lvl w:ilvl="8" w:tplc="9F284F6E">
      <w:start w:val="1"/>
      <w:numFmt w:val="lowerRoman"/>
      <w:lvlText w:val="%9."/>
      <w:lvlJc w:val="left"/>
      <w:pPr>
        <w:ind w:left="6300" w:firstLine="0"/>
      </w:pPr>
    </w:lvl>
  </w:abstractNum>
  <w:abstractNum w:abstractNumId="63">
    <w:nsid w:val="20687367"/>
    <w:multiLevelType w:val="hybridMultilevel"/>
    <w:tmpl w:val="F2985B56"/>
    <w:name w:val="Нумерованный список 5"/>
    <w:lvl w:ilvl="0" w:tplc="7F02FCC0">
      <w:start w:val="1"/>
      <w:numFmt w:val="decimal"/>
      <w:lvlText w:val="%1."/>
      <w:lvlJc w:val="left"/>
      <w:pPr>
        <w:ind w:left="360" w:firstLine="0"/>
      </w:pPr>
    </w:lvl>
    <w:lvl w:ilvl="1" w:tplc="E33E7E7E">
      <w:start w:val="1"/>
      <w:numFmt w:val="lowerLetter"/>
      <w:lvlText w:val="%2."/>
      <w:lvlJc w:val="left"/>
      <w:pPr>
        <w:ind w:left="1080" w:firstLine="0"/>
      </w:pPr>
    </w:lvl>
    <w:lvl w:ilvl="2" w:tplc="0EAA0B8C">
      <w:start w:val="1"/>
      <w:numFmt w:val="lowerRoman"/>
      <w:lvlText w:val="%3."/>
      <w:lvlJc w:val="left"/>
      <w:pPr>
        <w:ind w:left="1980" w:firstLine="0"/>
      </w:pPr>
    </w:lvl>
    <w:lvl w:ilvl="3" w:tplc="792C334C">
      <w:start w:val="1"/>
      <w:numFmt w:val="decimal"/>
      <w:lvlText w:val="%4."/>
      <w:lvlJc w:val="left"/>
      <w:pPr>
        <w:ind w:left="2520" w:firstLine="0"/>
      </w:pPr>
    </w:lvl>
    <w:lvl w:ilvl="4" w:tplc="36B06F50">
      <w:start w:val="1"/>
      <w:numFmt w:val="lowerLetter"/>
      <w:lvlText w:val="%5."/>
      <w:lvlJc w:val="left"/>
      <w:pPr>
        <w:ind w:left="3240" w:firstLine="0"/>
      </w:pPr>
    </w:lvl>
    <w:lvl w:ilvl="5" w:tplc="EA3ED7C6">
      <w:start w:val="1"/>
      <w:numFmt w:val="lowerRoman"/>
      <w:lvlText w:val="%6."/>
      <w:lvlJc w:val="left"/>
      <w:pPr>
        <w:ind w:left="4140" w:firstLine="0"/>
      </w:pPr>
    </w:lvl>
    <w:lvl w:ilvl="6" w:tplc="7F3ED844">
      <w:start w:val="1"/>
      <w:numFmt w:val="decimal"/>
      <w:lvlText w:val="%7."/>
      <w:lvlJc w:val="left"/>
      <w:pPr>
        <w:ind w:left="4680" w:firstLine="0"/>
      </w:pPr>
    </w:lvl>
    <w:lvl w:ilvl="7" w:tplc="66344D2C">
      <w:start w:val="1"/>
      <w:numFmt w:val="lowerLetter"/>
      <w:lvlText w:val="%8."/>
      <w:lvlJc w:val="left"/>
      <w:pPr>
        <w:ind w:left="5400" w:firstLine="0"/>
      </w:pPr>
    </w:lvl>
    <w:lvl w:ilvl="8" w:tplc="F63E6CF4">
      <w:start w:val="1"/>
      <w:numFmt w:val="lowerRoman"/>
      <w:lvlText w:val="%9."/>
      <w:lvlJc w:val="left"/>
      <w:pPr>
        <w:ind w:left="6300" w:firstLine="0"/>
      </w:pPr>
    </w:lvl>
  </w:abstractNum>
  <w:abstractNum w:abstractNumId="64">
    <w:nsid w:val="312774A4"/>
    <w:multiLevelType w:val="hybridMultilevel"/>
    <w:tmpl w:val="FEE43F8A"/>
    <w:name w:val="Нумерованный список 8"/>
    <w:lvl w:ilvl="0" w:tplc="FDBCD510">
      <w:start w:val="1"/>
      <w:numFmt w:val="decimal"/>
      <w:lvlText w:val="%1."/>
      <w:lvlJc w:val="left"/>
      <w:pPr>
        <w:ind w:left="360" w:firstLine="0"/>
      </w:pPr>
    </w:lvl>
    <w:lvl w:ilvl="1" w:tplc="6DE41B30">
      <w:start w:val="1"/>
      <w:numFmt w:val="lowerLetter"/>
      <w:lvlText w:val="%2."/>
      <w:lvlJc w:val="left"/>
      <w:pPr>
        <w:ind w:left="1080" w:firstLine="0"/>
      </w:pPr>
    </w:lvl>
    <w:lvl w:ilvl="2" w:tplc="4970E3BA">
      <w:start w:val="1"/>
      <w:numFmt w:val="lowerRoman"/>
      <w:lvlText w:val="%3."/>
      <w:lvlJc w:val="left"/>
      <w:pPr>
        <w:ind w:left="1980" w:firstLine="0"/>
      </w:pPr>
    </w:lvl>
    <w:lvl w:ilvl="3" w:tplc="DB12C47C">
      <w:start w:val="1"/>
      <w:numFmt w:val="decimal"/>
      <w:lvlText w:val="%4."/>
      <w:lvlJc w:val="left"/>
      <w:pPr>
        <w:ind w:left="2520" w:firstLine="0"/>
      </w:pPr>
    </w:lvl>
    <w:lvl w:ilvl="4" w:tplc="4D82F400">
      <w:start w:val="1"/>
      <w:numFmt w:val="lowerLetter"/>
      <w:lvlText w:val="%5."/>
      <w:lvlJc w:val="left"/>
      <w:pPr>
        <w:ind w:left="3240" w:firstLine="0"/>
      </w:pPr>
    </w:lvl>
    <w:lvl w:ilvl="5" w:tplc="5E3ED6E8">
      <w:start w:val="1"/>
      <w:numFmt w:val="lowerRoman"/>
      <w:lvlText w:val="%6."/>
      <w:lvlJc w:val="left"/>
      <w:pPr>
        <w:ind w:left="4140" w:firstLine="0"/>
      </w:pPr>
    </w:lvl>
    <w:lvl w:ilvl="6" w:tplc="1B84F202">
      <w:start w:val="1"/>
      <w:numFmt w:val="decimal"/>
      <w:lvlText w:val="%7."/>
      <w:lvlJc w:val="left"/>
      <w:pPr>
        <w:ind w:left="4680" w:firstLine="0"/>
      </w:pPr>
    </w:lvl>
    <w:lvl w:ilvl="7" w:tplc="B9B0386E">
      <w:start w:val="1"/>
      <w:numFmt w:val="lowerLetter"/>
      <w:lvlText w:val="%8."/>
      <w:lvlJc w:val="left"/>
      <w:pPr>
        <w:ind w:left="5400" w:firstLine="0"/>
      </w:pPr>
    </w:lvl>
    <w:lvl w:ilvl="8" w:tplc="51D8307E">
      <w:start w:val="1"/>
      <w:numFmt w:val="lowerRoman"/>
      <w:lvlText w:val="%9."/>
      <w:lvlJc w:val="left"/>
      <w:pPr>
        <w:ind w:left="6300" w:firstLine="0"/>
      </w:pPr>
    </w:lvl>
  </w:abstractNum>
  <w:abstractNum w:abstractNumId="65">
    <w:nsid w:val="48C14D87"/>
    <w:multiLevelType w:val="hybridMultilevel"/>
    <w:tmpl w:val="F620AA5E"/>
    <w:name w:val="Нумерованный список 7"/>
    <w:lvl w:ilvl="0" w:tplc="6E90E9A0">
      <w:start w:val="1"/>
      <w:numFmt w:val="decimal"/>
      <w:lvlText w:val="%1."/>
      <w:lvlJc w:val="left"/>
      <w:pPr>
        <w:ind w:left="310" w:firstLine="0"/>
      </w:pPr>
    </w:lvl>
    <w:lvl w:ilvl="1" w:tplc="3DFA231C">
      <w:start w:val="1"/>
      <w:numFmt w:val="lowerLetter"/>
      <w:lvlText w:val="%2."/>
      <w:lvlJc w:val="left"/>
      <w:pPr>
        <w:ind w:left="1030" w:firstLine="0"/>
      </w:pPr>
    </w:lvl>
    <w:lvl w:ilvl="2" w:tplc="310A9FD8">
      <w:start w:val="1"/>
      <w:numFmt w:val="lowerRoman"/>
      <w:lvlText w:val="%3."/>
      <w:lvlJc w:val="left"/>
      <w:pPr>
        <w:ind w:left="1930" w:firstLine="0"/>
      </w:pPr>
    </w:lvl>
    <w:lvl w:ilvl="3" w:tplc="8AF0A768">
      <w:start w:val="1"/>
      <w:numFmt w:val="decimal"/>
      <w:lvlText w:val="%4."/>
      <w:lvlJc w:val="left"/>
      <w:pPr>
        <w:ind w:left="2470" w:firstLine="0"/>
      </w:pPr>
    </w:lvl>
    <w:lvl w:ilvl="4" w:tplc="F092D6EA">
      <w:start w:val="1"/>
      <w:numFmt w:val="lowerLetter"/>
      <w:lvlText w:val="%5."/>
      <w:lvlJc w:val="left"/>
      <w:pPr>
        <w:ind w:left="3190" w:firstLine="0"/>
      </w:pPr>
    </w:lvl>
    <w:lvl w:ilvl="5" w:tplc="708C2A2E">
      <w:start w:val="1"/>
      <w:numFmt w:val="lowerRoman"/>
      <w:lvlText w:val="%6."/>
      <w:lvlJc w:val="left"/>
      <w:pPr>
        <w:ind w:left="4090" w:firstLine="0"/>
      </w:pPr>
    </w:lvl>
    <w:lvl w:ilvl="6" w:tplc="9C5C1752">
      <w:start w:val="1"/>
      <w:numFmt w:val="decimal"/>
      <w:lvlText w:val="%7."/>
      <w:lvlJc w:val="left"/>
      <w:pPr>
        <w:ind w:left="4630" w:firstLine="0"/>
      </w:pPr>
    </w:lvl>
    <w:lvl w:ilvl="7" w:tplc="199025F6">
      <w:start w:val="1"/>
      <w:numFmt w:val="lowerLetter"/>
      <w:lvlText w:val="%8."/>
      <w:lvlJc w:val="left"/>
      <w:pPr>
        <w:ind w:left="5350" w:firstLine="0"/>
      </w:pPr>
    </w:lvl>
    <w:lvl w:ilvl="8" w:tplc="BB6CBEE2">
      <w:start w:val="1"/>
      <w:numFmt w:val="lowerRoman"/>
      <w:lvlText w:val="%9."/>
      <w:lvlJc w:val="left"/>
      <w:pPr>
        <w:ind w:left="6250" w:firstLine="0"/>
      </w:pPr>
    </w:lvl>
  </w:abstractNum>
  <w:abstractNum w:abstractNumId="66">
    <w:nsid w:val="50760B0D"/>
    <w:multiLevelType w:val="hybridMultilevel"/>
    <w:tmpl w:val="28FC90B8"/>
    <w:name w:val="Нумерованный список 3"/>
    <w:lvl w:ilvl="0" w:tplc="58C6255E">
      <w:start w:val="1"/>
      <w:numFmt w:val="decimal"/>
      <w:lvlText w:val="%1."/>
      <w:lvlJc w:val="left"/>
      <w:pPr>
        <w:ind w:left="360" w:firstLine="0"/>
      </w:pPr>
    </w:lvl>
    <w:lvl w:ilvl="1" w:tplc="DCCE57A2">
      <w:start w:val="1"/>
      <w:numFmt w:val="lowerLetter"/>
      <w:lvlText w:val="%2."/>
      <w:lvlJc w:val="left"/>
      <w:pPr>
        <w:ind w:left="1080" w:firstLine="0"/>
      </w:pPr>
    </w:lvl>
    <w:lvl w:ilvl="2" w:tplc="64163852">
      <w:start w:val="1"/>
      <w:numFmt w:val="lowerRoman"/>
      <w:lvlText w:val="%3."/>
      <w:lvlJc w:val="left"/>
      <w:pPr>
        <w:ind w:left="1980" w:firstLine="0"/>
      </w:pPr>
    </w:lvl>
    <w:lvl w:ilvl="3" w:tplc="177AE27E">
      <w:start w:val="1"/>
      <w:numFmt w:val="decimal"/>
      <w:lvlText w:val="%4."/>
      <w:lvlJc w:val="left"/>
      <w:pPr>
        <w:ind w:left="2520" w:firstLine="0"/>
      </w:pPr>
    </w:lvl>
    <w:lvl w:ilvl="4" w:tplc="A7781350">
      <w:start w:val="1"/>
      <w:numFmt w:val="lowerLetter"/>
      <w:lvlText w:val="%5."/>
      <w:lvlJc w:val="left"/>
      <w:pPr>
        <w:ind w:left="3240" w:firstLine="0"/>
      </w:pPr>
    </w:lvl>
    <w:lvl w:ilvl="5" w:tplc="3CEA44CE">
      <w:start w:val="1"/>
      <w:numFmt w:val="lowerRoman"/>
      <w:lvlText w:val="%6."/>
      <w:lvlJc w:val="left"/>
      <w:pPr>
        <w:ind w:left="4140" w:firstLine="0"/>
      </w:pPr>
    </w:lvl>
    <w:lvl w:ilvl="6" w:tplc="209A16E4">
      <w:start w:val="1"/>
      <w:numFmt w:val="decimal"/>
      <w:lvlText w:val="%7."/>
      <w:lvlJc w:val="left"/>
      <w:pPr>
        <w:ind w:left="4680" w:firstLine="0"/>
      </w:pPr>
    </w:lvl>
    <w:lvl w:ilvl="7" w:tplc="9F08624C">
      <w:start w:val="1"/>
      <w:numFmt w:val="lowerLetter"/>
      <w:lvlText w:val="%8."/>
      <w:lvlJc w:val="left"/>
      <w:pPr>
        <w:ind w:left="5400" w:firstLine="0"/>
      </w:pPr>
    </w:lvl>
    <w:lvl w:ilvl="8" w:tplc="7E809CD2">
      <w:start w:val="1"/>
      <w:numFmt w:val="lowerRoman"/>
      <w:lvlText w:val="%9."/>
      <w:lvlJc w:val="left"/>
      <w:pPr>
        <w:ind w:left="6300" w:firstLine="0"/>
      </w:pPr>
    </w:lvl>
  </w:abstractNum>
  <w:abstractNum w:abstractNumId="67">
    <w:nsid w:val="57633C5A"/>
    <w:multiLevelType w:val="multilevel"/>
    <w:tmpl w:val="20FA87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>
    <w:nsid w:val="5BCE4AA4"/>
    <w:multiLevelType w:val="hybridMultilevel"/>
    <w:tmpl w:val="6A641746"/>
    <w:name w:val="Нумерованный список 4"/>
    <w:lvl w:ilvl="0" w:tplc="591CDB60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color w:val="000000"/>
        <w:sz w:val="24"/>
        <w:szCs w:val="24"/>
      </w:rPr>
    </w:lvl>
    <w:lvl w:ilvl="1" w:tplc="71927FFE">
      <w:start w:val="1"/>
      <w:numFmt w:val="decimal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A6766992">
      <w:start w:val="1"/>
      <w:numFmt w:val="decimal"/>
      <w:lvlText w:val="%3."/>
      <w:lvlJc w:val="left"/>
      <w:pPr>
        <w:ind w:left="1800" w:firstLine="0"/>
      </w:pPr>
      <w:rPr>
        <w:rFonts w:ascii="Times New Roman" w:hAnsi="Times New Roman" w:cs="Times New Roman"/>
        <w:sz w:val="24"/>
        <w:szCs w:val="24"/>
      </w:rPr>
    </w:lvl>
    <w:lvl w:ilvl="3" w:tplc="5ED44F3E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5C5CB21C">
      <w:start w:val="1"/>
      <w:numFmt w:val="decimal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507062EC">
      <w:start w:val="1"/>
      <w:numFmt w:val="decimal"/>
      <w:lvlText w:val="%6."/>
      <w:lvlJc w:val="left"/>
      <w:pPr>
        <w:ind w:left="3960" w:firstLine="0"/>
      </w:pPr>
      <w:rPr>
        <w:rFonts w:ascii="Times New Roman" w:hAnsi="Times New Roman" w:cs="Times New Roman"/>
        <w:sz w:val="24"/>
        <w:szCs w:val="24"/>
      </w:rPr>
    </w:lvl>
    <w:lvl w:ilvl="6" w:tplc="6F14CD88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552CDBB4">
      <w:start w:val="1"/>
      <w:numFmt w:val="decimal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1B6A29D6">
      <w:start w:val="1"/>
      <w:numFmt w:val="decimal"/>
      <w:lvlText w:val="%9."/>
      <w:lvlJc w:val="left"/>
      <w:pPr>
        <w:ind w:left="612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69">
    <w:nsid w:val="644C7C95"/>
    <w:multiLevelType w:val="hybridMultilevel"/>
    <w:tmpl w:val="4BAA1064"/>
    <w:name w:val="Нумерованный список 1"/>
    <w:lvl w:ilvl="0" w:tplc="4C886B0C">
      <w:start w:val="1"/>
      <w:numFmt w:val="decimal"/>
      <w:lvlText w:val="%1."/>
      <w:lvlJc w:val="left"/>
      <w:pPr>
        <w:ind w:left="360" w:firstLine="0"/>
      </w:pPr>
    </w:lvl>
    <w:lvl w:ilvl="1" w:tplc="151417A6">
      <w:start w:val="1"/>
      <w:numFmt w:val="lowerLetter"/>
      <w:lvlText w:val="%2."/>
      <w:lvlJc w:val="left"/>
      <w:pPr>
        <w:ind w:left="1080" w:firstLine="0"/>
      </w:pPr>
    </w:lvl>
    <w:lvl w:ilvl="2" w:tplc="A0D484EA">
      <w:start w:val="1"/>
      <w:numFmt w:val="lowerRoman"/>
      <w:lvlText w:val="%3."/>
      <w:lvlJc w:val="left"/>
      <w:pPr>
        <w:ind w:left="1980" w:firstLine="0"/>
      </w:pPr>
    </w:lvl>
    <w:lvl w:ilvl="3" w:tplc="A016E81C">
      <w:start w:val="1"/>
      <w:numFmt w:val="decimal"/>
      <w:lvlText w:val="%4."/>
      <w:lvlJc w:val="left"/>
      <w:pPr>
        <w:ind w:left="2520" w:firstLine="0"/>
      </w:pPr>
    </w:lvl>
    <w:lvl w:ilvl="4" w:tplc="0A48EC84">
      <w:start w:val="1"/>
      <w:numFmt w:val="lowerLetter"/>
      <w:lvlText w:val="%5."/>
      <w:lvlJc w:val="left"/>
      <w:pPr>
        <w:ind w:left="3240" w:firstLine="0"/>
      </w:pPr>
    </w:lvl>
    <w:lvl w:ilvl="5" w:tplc="1062E29A">
      <w:start w:val="1"/>
      <w:numFmt w:val="lowerRoman"/>
      <w:lvlText w:val="%6."/>
      <w:lvlJc w:val="left"/>
      <w:pPr>
        <w:ind w:left="4140" w:firstLine="0"/>
      </w:pPr>
    </w:lvl>
    <w:lvl w:ilvl="6" w:tplc="D59698E2">
      <w:start w:val="1"/>
      <w:numFmt w:val="decimal"/>
      <w:lvlText w:val="%7."/>
      <w:lvlJc w:val="left"/>
      <w:pPr>
        <w:ind w:left="4680" w:firstLine="0"/>
      </w:pPr>
    </w:lvl>
    <w:lvl w:ilvl="7" w:tplc="B052AD42">
      <w:start w:val="1"/>
      <w:numFmt w:val="lowerLetter"/>
      <w:lvlText w:val="%8."/>
      <w:lvlJc w:val="left"/>
      <w:pPr>
        <w:ind w:left="5400" w:firstLine="0"/>
      </w:pPr>
    </w:lvl>
    <w:lvl w:ilvl="8" w:tplc="6E0067E4">
      <w:start w:val="1"/>
      <w:numFmt w:val="lowerRoman"/>
      <w:lvlText w:val="%9."/>
      <w:lvlJc w:val="left"/>
      <w:pPr>
        <w:ind w:left="6300" w:firstLine="0"/>
      </w:p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11"/>
  </w:num>
  <w:num w:numId="5">
    <w:abstractNumId w:val="13"/>
  </w:num>
  <w:num w:numId="6">
    <w:abstractNumId w:val="15"/>
  </w:num>
  <w:num w:numId="7">
    <w:abstractNumId w:val="17"/>
  </w:num>
  <w:num w:numId="8">
    <w:abstractNumId w:val="19"/>
  </w:num>
  <w:num w:numId="9">
    <w:abstractNumId w:val="21"/>
  </w:num>
  <w:num w:numId="10">
    <w:abstractNumId w:val="23"/>
  </w:num>
  <w:num w:numId="11">
    <w:abstractNumId w:val="25"/>
  </w:num>
  <w:num w:numId="12">
    <w:abstractNumId w:val="27"/>
  </w:num>
  <w:num w:numId="13">
    <w:abstractNumId w:val="29"/>
  </w:num>
  <w:num w:numId="14">
    <w:abstractNumId w:val="31"/>
  </w:num>
  <w:num w:numId="15">
    <w:abstractNumId w:val="33"/>
  </w:num>
  <w:num w:numId="16">
    <w:abstractNumId w:val="35"/>
  </w:num>
  <w:num w:numId="17">
    <w:abstractNumId w:val="37"/>
  </w:num>
  <w:num w:numId="18">
    <w:abstractNumId w:val="39"/>
  </w:num>
  <w:num w:numId="19">
    <w:abstractNumId w:val="41"/>
  </w:num>
  <w:num w:numId="20">
    <w:abstractNumId w:val="43"/>
  </w:num>
  <w:num w:numId="21">
    <w:abstractNumId w:val="45"/>
  </w:num>
  <w:num w:numId="22">
    <w:abstractNumId w:val="47"/>
  </w:num>
  <w:num w:numId="23">
    <w:abstractNumId w:val="49"/>
  </w:num>
  <w:num w:numId="24">
    <w:abstractNumId w:val="51"/>
  </w:num>
  <w:num w:numId="25">
    <w:abstractNumId w:val="53"/>
  </w:num>
  <w:num w:numId="26">
    <w:abstractNumId w:val="55"/>
  </w:num>
  <w:num w:numId="27">
    <w:abstractNumId w:val="57"/>
  </w:num>
  <w:num w:numId="28">
    <w:abstractNumId w:val="59"/>
  </w:num>
  <w:num w:numId="29">
    <w:abstractNumId w:val="5"/>
  </w:num>
  <w:num w:numId="30">
    <w:abstractNumId w:val="7"/>
  </w:num>
  <w:num w:numId="31">
    <w:abstractNumId w:val="0"/>
  </w:num>
  <w:num w:numId="32">
    <w:abstractNumId w:val="2"/>
  </w:num>
  <w:num w:numId="33">
    <w:abstractNumId w:val="4"/>
  </w:num>
  <w:num w:numId="34">
    <w:abstractNumId w:val="6"/>
  </w:num>
  <w:num w:numId="35">
    <w:abstractNumId w:val="8"/>
  </w:num>
  <w:num w:numId="36">
    <w:abstractNumId w:val="10"/>
  </w:num>
  <w:num w:numId="37">
    <w:abstractNumId w:val="12"/>
  </w:num>
  <w:num w:numId="38">
    <w:abstractNumId w:val="14"/>
  </w:num>
  <w:num w:numId="39">
    <w:abstractNumId w:val="16"/>
  </w:num>
  <w:num w:numId="40">
    <w:abstractNumId w:val="18"/>
  </w:num>
  <w:num w:numId="41">
    <w:abstractNumId w:val="20"/>
  </w:num>
  <w:num w:numId="42">
    <w:abstractNumId w:val="22"/>
  </w:num>
  <w:num w:numId="43">
    <w:abstractNumId w:val="24"/>
  </w:num>
  <w:num w:numId="44">
    <w:abstractNumId w:val="26"/>
  </w:num>
  <w:num w:numId="45">
    <w:abstractNumId w:val="28"/>
  </w:num>
  <w:num w:numId="46">
    <w:abstractNumId w:val="30"/>
  </w:num>
  <w:num w:numId="47">
    <w:abstractNumId w:val="32"/>
  </w:num>
  <w:num w:numId="48">
    <w:abstractNumId w:val="34"/>
  </w:num>
  <w:num w:numId="49">
    <w:abstractNumId w:val="36"/>
  </w:num>
  <w:num w:numId="50">
    <w:abstractNumId w:val="38"/>
  </w:num>
  <w:num w:numId="51">
    <w:abstractNumId w:val="40"/>
  </w:num>
  <w:num w:numId="52">
    <w:abstractNumId w:val="42"/>
  </w:num>
  <w:num w:numId="53">
    <w:abstractNumId w:val="44"/>
  </w:num>
  <w:num w:numId="54">
    <w:abstractNumId w:val="46"/>
  </w:num>
  <w:num w:numId="55">
    <w:abstractNumId w:val="48"/>
  </w:num>
  <w:num w:numId="56">
    <w:abstractNumId w:val="50"/>
  </w:num>
  <w:num w:numId="57">
    <w:abstractNumId w:val="52"/>
  </w:num>
  <w:num w:numId="58">
    <w:abstractNumId w:val="54"/>
  </w:num>
  <w:num w:numId="59">
    <w:abstractNumId w:val="56"/>
  </w:num>
  <w:num w:numId="60">
    <w:abstractNumId w:val="58"/>
  </w:num>
  <w:num w:numId="61">
    <w:abstractNumId w:val="67"/>
  </w:num>
  <w:num w:numId="62">
    <w:abstractNumId w:val="60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CA4"/>
    <w:rsid w:val="001038E8"/>
    <w:rsid w:val="00142D42"/>
    <w:rsid w:val="003776BB"/>
    <w:rsid w:val="00387CA4"/>
    <w:rsid w:val="005546AF"/>
    <w:rsid w:val="00562A82"/>
    <w:rsid w:val="00703EA1"/>
    <w:rsid w:val="00C600C2"/>
    <w:rsid w:val="00D52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07B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240"/>
      <w:outlineLvl w:val="0"/>
    </w:pPr>
    <w:rPr>
      <w:rFonts w:ascii="Calibri Light" w:eastAsia="Calibri Light" w:hAnsi="Calibri Light"/>
      <w:color w:val="2E74B5"/>
      <w:sz w:val="32"/>
      <w:szCs w:val="32"/>
    </w:rPr>
  </w:style>
  <w:style w:type="paragraph" w:styleId="2">
    <w:name w:val="heading 2"/>
    <w:basedOn w:val="a"/>
    <w:next w:val="a"/>
    <w:qFormat/>
    <w:pPr>
      <w:keepNext/>
      <w:keepLines/>
      <w:spacing w:before="40"/>
      <w:outlineLvl w:val="1"/>
    </w:pPr>
    <w:rPr>
      <w:rFonts w:ascii="Calibri Light" w:eastAsia="Calibri Light" w:hAnsi="Calibri Light"/>
      <w:color w:val="2E74B5"/>
      <w:sz w:val="26"/>
      <w:szCs w:val="26"/>
    </w:rPr>
  </w:style>
  <w:style w:type="paragraph" w:styleId="3">
    <w:name w:val="heading 3"/>
    <w:basedOn w:val="a"/>
    <w:next w:val="a"/>
    <w:qFormat/>
    <w:pPr>
      <w:keepNext/>
      <w:keepLines/>
      <w:spacing w:before="40"/>
      <w:outlineLvl w:val="2"/>
    </w:pPr>
    <w:rPr>
      <w:rFonts w:ascii="Calibri Light" w:eastAsia="Calibri Light" w:hAnsi="Calibri Light"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jc w:val="center"/>
    </w:pPr>
    <w:rPr>
      <w:b/>
      <w:bCs/>
      <w:smallCaps/>
    </w:rPr>
  </w:style>
  <w:style w:type="paragraph" w:styleId="a4">
    <w:name w:val="header"/>
    <w:basedOn w:val="a"/>
    <w:qFormat/>
    <w:pPr>
      <w:tabs>
        <w:tab w:val="center" w:pos="4677"/>
        <w:tab w:val="right" w:pos="9355"/>
      </w:tabs>
    </w:pPr>
  </w:style>
  <w:style w:type="paragraph" w:styleId="a5">
    <w:name w:val="TOC Heading"/>
    <w:basedOn w:val="1"/>
    <w:next w:val="a"/>
    <w:qFormat/>
    <w:pPr>
      <w:spacing w:line="259" w:lineRule="auto"/>
      <w:outlineLvl w:val="9"/>
    </w:pPr>
  </w:style>
  <w:style w:type="paragraph" w:styleId="30">
    <w:name w:val="toc 3"/>
    <w:basedOn w:val="a"/>
    <w:next w:val="a"/>
    <w:qFormat/>
    <w:pPr>
      <w:spacing w:after="100"/>
      <w:ind w:left="480"/>
    </w:p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footer"/>
    <w:basedOn w:val="a"/>
    <w:qFormat/>
    <w:pPr>
      <w:tabs>
        <w:tab w:val="center" w:pos="4677"/>
        <w:tab w:val="right" w:pos="9355"/>
      </w:tabs>
    </w:pPr>
  </w:style>
  <w:style w:type="paragraph" w:styleId="20">
    <w:name w:val="toc 2"/>
    <w:basedOn w:val="a"/>
    <w:next w:val="a"/>
    <w:qFormat/>
    <w:pPr>
      <w:spacing w:after="100"/>
      <w:ind w:left="240"/>
    </w:pPr>
  </w:style>
  <w:style w:type="paragraph" w:customStyle="1" w:styleId="BodyTextIndent21">
    <w:name w:val="Body Text Indent 21"/>
    <w:basedOn w:val="a"/>
    <w:qFormat/>
    <w:pPr>
      <w:pBdr>
        <w:top w:val="nil"/>
        <w:left w:val="nil"/>
        <w:bottom w:val="nil"/>
        <w:right w:val="nil"/>
        <w:between w:val="nil"/>
      </w:pBdr>
      <w:shd w:val="solid" w:color="FFFFFF" w:fill="auto"/>
      <w:ind w:firstLine="900"/>
      <w:jc w:val="both"/>
    </w:pPr>
    <w:rPr>
      <w:color w:val="000000"/>
      <w:sz w:val="28"/>
      <w:szCs w:val="20"/>
    </w:rPr>
  </w:style>
  <w:style w:type="paragraph" w:customStyle="1" w:styleId="NoSpacing1">
    <w:name w:val="No Spacing1"/>
    <w:basedOn w:val="a"/>
    <w:qFormat/>
    <w:rPr>
      <w:rFonts w:eastAsia="Calibri"/>
      <w:sz w:val="28"/>
      <w:szCs w:val="32"/>
    </w:rPr>
  </w:style>
  <w:style w:type="paragraph" w:customStyle="1" w:styleId="NoSpacing2">
    <w:name w:val="No Spacing2"/>
    <w:qFormat/>
  </w:style>
  <w:style w:type="paragraph" w:styleId="a8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pPr>
      <w:widowControl w:val="0"/>
      <w:ind w:left="110"/>
    </w:pPr>
    <w:rPr>
      <w:sz w:val="22"/>
      <w:szCs w:val="22"/>
    </w:rPr>
  </w:style>
  <w:style w:type="character" w:customStyle="1" w:styleId="21">
    <w:name w:val="Заголовок 2 Знак"/>
    <w:basedOn w:val="a0"/>
    <w:rPr>
      <w:rFonts w:ascii="Calibri Light" w:eastAsia="Calibri Light" w:hAnsi="Calibri Light"/>
      <w:color w:val="2E74B5"/>
      <w:sz w:val="26"/>
      <w:szCs w:val="26"/>
    </w:rPr>
  </w:style>
  <w:style w:type="character" w:customStyle="1" w:styleId="31">
    <w:name w:val="Заголовок 3 Знак"/>
    <w:basedOn w:val="a0"/>
    <w:rPr>
      <w:rFonts w:ascii="Calibri Light" w:eastAsia="Calibri Light" w:hAnsi="Calibri Light"/>
      <w:color w:val="1F4D78"/>
      <w:sz w:val="24"/>
      <w:szCs w:val="24"/>
    </w:rPr>
  </w:style>
  <w:style w:type="character" w:customStyle="1" w:styleId="a9">
    <w:name w:val="Основной текст Знак"/>
    <w:basedOn w:val="a0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character" w:styleId="aa">
    <w:name w:val="Hyperlink"/>
    <w:rPr>
      <w:rFonts w:cs="Times New Roman"/>
      <w:color w:val="0000FF"/>
      <w:u w:val="single"/>
    </w:rPr>
  </w:style>
  <w:style w:type="character" w:customStyle="1" w:styleId="ab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rPr>
      <w:rFonts w:ascii="Calibri Light" w:eastAsia="Calibri Light" w:hAnsi="Calibri Light"/>
      <w:color w:val="2E74B5"/>
      <w:sz w:val="32"/>
      <w:szCs w:val="32"/>
    </w:rPr>
  </w:style>
  <w:style w:type="character" w:customStyle="1" w:styleId="ac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Абзац списка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1">
    <w:name w:val="Font Style51"/>
    <w:rPr>
      <w:rFonts w:ascii="Arial" w:hAnsi="Arial" w:cs="Arial"/>
      <w:sz w:val="26"/>
      <w:szCs w:val="26"/>
      <w:lang w:val="ru-RU"/>
    </w:rPr>
  </w:style>
  <w:style w:type="character" w:customStyle="1" w:styleId="ae">
    <w:name w:val="Текст выноски Знак"/>
    <w:basedOn w:val="a0"/>
    <w:rPr>
      <w:rFonts w:ascii="Tahoma" w:eastAsia="Times New Roman" w:hAnsi="Tahoma" w:cs="Tahoma"/>
      <w:sz w:val="16"/>
      <w:szCs w:val="16"/>
    </w:rPr>
  </w:style>
  <w:style w:type="table" w:styleId="af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qFormat/>
    <w:rsid w:val="00703EA1"/>
    <w:pPr>
      <w:widowControl w:val="0"/>
      <w:tabs>
        <w:tab w:val="left" w:pos="720"/>
      </w:tabs>
      <w:ind w:firstLine="720"/>
    </w:pPr>
    <w:rPr>
      <w:rFonts w:ascii="Arial" w:hAnsi="Arial" w:cs="Arial"/>
    </w:rPr>
  </w:style>
  <w:style w:type="paragraph" w:customStyle="1" w:styleId="Default">
    <w:name w:val="Default"/>
    <w:qFormat/>
    <w:rsid w:val="00703EA1"/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240"/>
      <w:outlineLvl w:val="0"/>
    </w:pPr>
    <w:rPr>
      <w:rFonts w:ascii="Calibri Light" w:eastAsia="Calibri Light" w:hAnsi="Calibri Light"/>
      <w:color w:val="2E74B5"/>
      <w:sz w:val="32"/>
      <w:szCs w:val="32"/>
    </w:rPr>
  </w:style>
  <w:style w:type="paragraph" w:styleId="2">
    <w:name w:val="heading 2"/>
    <w:basedOn w:val="a"/>
    <w:next w:val="a"/>
    <w:qFormat/>
    <w:pPr>
      <w:keepNext/>
      <w:keepLines/>
      <w:spacing w:before="40"/>
      <w:outlineLvl w:val="1"/>
    </w:pPr>
    <w:rPr>
      <w:rFonts w:ascii="Calibri Light" w:eastAsia="Calibri Light" w:hAnsi="Calibri Light"/>
      <w:color w:val="2E74B5"/>
      <w:sz w:val="26"/>
      <w:szCs w:val="26"/>
    </w:rPr>
  </w:style>
  <w:style w:type="paragraph" w:styleId="3">
    <w:name w:val="heading 3"/>
    <w:basedOn w:val="a"/>
    <w:next w:val="a"/>
    <w:qFormat/>
    <w:pPr>
      <w:keepNext/>
      <w:keepLines/>
      <w:spacing w:before="40"/>
      <w:outlineLvl w:val="2"/>
    </w:pPr>
    <w:rPr>
      <w:rFonts w:ascii="Calibri Light" w:eastAsia="Calibri Light" w:hAnsi="Calibri Light"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jc w:val="center"/>
    </w:pPr>
    <w:rPr>
      <w:b/>
      <w:bCs/>
      <w:smallCaps/>
    </w:rPr>
  </w:style>
  <w:style w:type="paragraph" w:styleId="a4">
    <w:name w:val="header"/>
    <w:basedOn w:val="a"/>
    <w:qFormat/>
    <w:pPr>
      <w:tabs>
        <w:tab w:val="center" w:pos="4677"/>
        <w:tab w:val="right" w:pos="9355"/>
      </w:tabs>
    </w:pPr>
  </w:style>
  <w:style w:type="paragraph" w:styleId="a5">
    <w:name w:val="TOC Heading"/>
    <w:basedOn w:val="1"/>
    <w:next w:val="a"/>
    <w:qFormat/>
    <w:pPr>
      <w:spacing w:line="259" w:lineRule="auto"/>
      <w:outlineLvl w:val="9"/>
    </w:pPr>
  </w:style>
  <w:style w:type="paragraph" w:styleId="30">
    <w:name w:val="toc 3"/>
    <w:basedOn w:val="a"/>
    <w:next w:val="a"/>
    <w:qFormat/>
    <w:pPr>
      <w:spacing w:after="100"/>
      <w:ind w:left="480"/>
    </w:p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footer"/>
    <w:basedOn w:val="a"/>
    <w:qFormat/>
    <w:pPr>
      <w:tabs>
        <w:tab w:val="center" w:pos="4677"/>
        <w:tab w:val="right" w:pos="9355"/>
      </w:tabs>
    </w:pPr>
  </w:style>
  <w:style w:type="paragraph" w:styleId="20">
    <w:name w:val="toc 2"/>
    <w:basedOn w:val="a"/>
    <w:next w:val="a"/>
    <w:qFormat/>
    <w:pPr>
      <w:spacing w:after="100"/>
      <w:ind w:left="240"/>
    </w:pPr>
  </w:style>
  <w:style w:type="paragraph" w:customStyle="1" w:styleId="BodyTextIndent21">
    <w:name w:val="Body Text Indent 21"/>
    <w:basedOn w:val="a"/>
    <w:qFormat/>
    <w:pPr>
      <w:pBdr>
        <w:top w:val="nil"/>
        <w:left w:val="nil"/>
        <w:bottom w:val="nil"/>
        <w:right w:val="nil"/>
        <w:between w:val="nil"/>
      </w:pBdr>
      <w:shd w:val="solid" w:color="FFFFFF" w:fill="auto"/>
      <w:ind w:firstLine="900"/>
      <w:jc w:val="both"/>
    </w:pPr>
    <w:rPr>
      <w:color w:val="000000"/>
      <w:sz w:val="28"/>
      <w:szCs w:val="20"/>
    </w:rPr>
  </w:style>
  <w:style w:type="paragraph" w:customStyle="1" w:styleId="NoSpacing1">
    <w:name w:val="No Spacing1"/>
    <w:basedOn w:val="a"/>
    <w:qFormat/>
    <w:rPr>
      <w:rFonts w:eastAsia="Calibri"/>
      <w:sz w:val="28"/>
      <w:szCs w:val="32"/>
    </w:rPr>
  </w:style>
  <w:style w:type="paragraph" w:customStyle="1" w:styleId="NoSpacing2">
    <w:name w:val="No Spacing2"/>
    <w:qFormat/>
  </w:style>
  <w:style w:type="paragraph" w:styleId="a8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pPr>
      <w:widowControl w:val="0"/>
      <w:ind w:left="110"/>
    </w:pPr>
    <w:rPr>
      <w:sz w:val="22"/>
      <w:szCs w:val="22"/>
    </w:rPr>
  </w:style>
  <w:style w:type="character" w:customStyle="1" w:styleId="21">
    <w:name w:val="Заголовок 2 Знак"/>
    <w:basedOn w:val="a0"/>
    <w:rPr>
      <w:rFonts w:ascii="Calibri Light" w:eastAsia="Calibri Light" w:hAnsi="Calibri Light"/>
      <w:color w:val="2E74B5"/>
      <w:sz w:val="26"/>
      <w:szCs w:val="26"/>
    </w:rPr>
  </w:style>
  <w:style w:type="character" w:customStyle="1" w:styleId="31">
    <w:name w:val="Заголовок 3 Знак"/>
    <w:basedOn w:val="a0"/>
    <w:rPr>
      <w:rFonts w:ascii="Calibri Light" w:eastAsia="Calibri Light" w:hAnsi="Calibri Light"/>
      <w:color w:val="1F4D78"/>
      <w:sz w:val="24"/>
      <w:szCs w:val="24"/>
    </w:rPr>
  </w:style>
  <w:style w:type="character" w:customStyle="1" w:styleId="a9">
    <w:name w:val="Основной текст Знак"/>
    <w:basedOn w:val="a0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character" w:styleId="aa">
    <w:name w:val="Hyperlink"/>
    <w:rPr>
      <w:rFonts w:cs="Times New Roman"/>
      <w:color w:val="0000FF"/>
      <w:u w:val="single"/>
    </w:rPr>
  </w:style>
  <w:style w:type="character" w:customStyle="1" w:styleId="ab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rPr>
      <w:rFonts w:ascii="Calibri Light" w:eastAsia="Calibri Light" w:hAnsi="Calibri Light"/>
      <w:color w:val="2E74B5"/>
      <w:sz w:val="32"/>
      <w:szCs w:val="32"/>
    </w:rPr>
  </w:style>
  <w:style w:type="character" w:customStyle="1" w:styleId="ac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Абзац списка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1">
    <w:name w:val="Font Style51"/>
    <w:rPr>
      <w:rFonts w:ascii="Arial" w:hAnsi="Arial" w:cs="Arial"/>
      <w:sz w:val="26"/>
      <w:szCs w:val="26"/>
      <w:lang w:val="ru-RU"/>
    </w:rPr>
  </w:style>
  <w:style w:type="character" w:customStyle="1" w:styleId="ae">
    <w:name w:val="Текст выноски Знак"/>
    <w:basedOn w:val="a0"/>
    <w:rPr>
      <w:rFonts w:ascii="Tahoma" w:eastAsia="Times New Roman" w:hAnsi="Tahoma" w:cs="Tahoma"/>
      <w:sz w:val="16"/>
      <w:szCs w:val="16"/>
    </w:rPr>
  </w:style>
  <w:style w:type="table" w:styleId="af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qFormat/>
    <w:rsid w:val="00703EA1"/>
    <w:pPr>
      <w:widowControl w:val="0"/>
      <w:tabs>
        <w:tab w:val="left" w:pos="720"/>
      </w:tabs>
      <w:ind w:firstLine="720"/>
    </w:pPr>
    <w:rPr>
      <w:rFonts w:ascii="Arial" w:hAnsi="Arial" w:cs="Arial"/>
    </w:rPr>
  </w:style>
  <w:style w:type="paragraph" w:customStyle="1" w:styleId="Default">
    <w:name w:val="Default"/>
    <w:qFormat/>
    <w:rsid w:val="00703EA1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Calibri Light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1976</Words>
  <Characters>11264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Pashinina</dc:creator>
  <cp:lastModifiedBy>IN WIN 4</cp:lastModifiedBy>
  <cp:revision>2</cp:revision>
  <dcterms:created xsi:type="dcterms:W3CDTF">2023-10-25T13:22:00Z</dcterms:created>
  <dcterms:modified xsi:type="dcterms:W3CDTF">2023-10-25T13:22:00Z</dcterms:modified>
</cp:coreProperties>
</file>